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2DC4" w:rsidRPr="005508D8" w:rsidRDefault="00BA2DC4" w:rsidP="00BA2DC4">
      <w:pPr>
        <w:pStyle w:val="CompanyName"/>
        <w:jc w:val="center"/>
        <w:rPr>
          <w:rFonts w:ascii="Verdana" w:hAnsi="Verdana"/>
        </w:rPr>
      </w:pPr>
      <w:r w:rsidRPr="005508D8">
        <w:rPr>
          <w:rFonts w:ascii="Verdana" w:hAnsi="Verdana"/>
        </w:rPr>
        <w:t>Employment Application</w:t>
      </w:r>
    </w:p>
    <w:tbl>
      <w:tblPr>
        <w:tblW w:w="5000" w:type="pct"/>
        <w:tblLayout w:type="fixed"/>
        <w:tblCellMar>
          <w:left w:w="0" w:type="dxa"/>
          <w:right w:w="0" w:type="dxa"/>
        </w:tblCellMar>
        <w:tblLook w:val="0000" w:firstRow="0" w:lastRow="0" w:firstColumn="0" w:lastColumn="0" w:noHBand="0" w:noVBand="0"/>
      </w:tblPr>
      <w:tblGrid>
        <w:gridCol w:w="1160"/>
        <w:gridCol w:w="3150"/>
        <w:gridCol w:w="3069"/>
        <w:gridCol w:w="715"/>
        <w:gridCol w:w="729"/>
        <w:gridCol w:w="1977"/>
      </w:tblGrid>
      <w:tr w:rsidR="008A4C7A" w:rsidRPr="005508D8" w:rsidTr="00C90B38">
        <w:trPr>
          <w:trHeight w:val="360"/>
        </w:trPr>
        <w:tc>
          <w:tcPr>
            <w:tcW w:w="10800" w:type="dxa"/>
            <w:gridSpan w:val="6"/>
            <w:vAlign w:val="bottom"/>
          </w:tcPr>
          <w:p w:rsidR="008A4C7A" w:rsidRPr="005508D8" w:rsidRDefault="008A4C7A" w:rsidP="008A4C7A">
            <w:pPr>
              <w:pStyle w:val="Heading2"/>
              <w:rPr>
                <w:rFonts w:ascii="Verdana" w:hAnsi="Verdana"/>
                <w:szCs w:val="22"/>
              </w:rPr>
            </w:pPr>
            <w:r w:rsidRPr="005508D8">
              <w:rPr>
                <w:rFonts w:ascii="Verdana" w:hAnsi="Verdana"/>
                <w:szCs w:val="22"/>
              </w:rPr>
              <w:t>Applicant Information</w:t>
            </w:r>
          </w:p>
          <w:p w:rsidR="008A4C7A" w:rsidRPr="005508D8" w:rsidRDefault="008A4C7A" w:rsidP="00440CD8">
            <w:pPr>
              <w:pStyle w:val="FieldText"/>
              <w:rPr>
                <w:rFonts w:ascii="Verdana" w:hAnsi="Verdana"/>
                <w:sz w:val="22"/>
                <w:szCs w:val="22"/>
              </w:rPr>
            </w:pPr>
          </w:p>
        </w:tc>
      </w:tr>
      <w:tr w:rsidR="00A82BA3" w:rsidRPr="005508D8" w:rsidTr="00C90B38">
        <w:trPr>
          <w:trHeight w:hRule="exact" w:val="288"/>
        </w:trPr>
        <w:tc>
          <w:tcPr>
            <w:tcW w:w="1160" w:type="dxa"/>
            <w:vAlign w:val="bottom"/>
          </w:tcPr>
          <w:p w:rsidR="00A82BA3" w:rsidRPr="005508D8" w:rsidRDefault="00A82BA3" w:rsidP="00490804">
            <w:pPr>
              <w:rPr>
                <w:rFonts w:ascii="Verdana" w:hAnsi="Verdana"/>
                <w:sz w:val="22"/>
                <w:szCs w:val="22"/>
              </w:rPr>
            </w:pPr>
            <w:r w:rsidRPr="005508D8">
              <w:rPr>
                <w:rFonts w:ascii="Verdana" w:hAnsi="Verdana"/>
                <w:sz w:val="22"/>
                <w:szCs w:val="22"/>
              </w:rPr>
              <w:t>Full Name:</w:t>
            </w:r>
          </w:p>
        </w:tc>
        <w:tc>
          <w:tcPr>
            <w:tcW w:w="3150" w:type="dxa"/>
            <w:tcBorders>
              <w:bottom w:val="single" w:sz="4" w:space="0" w:color="auto"/>
            </w:tcBorders>
            <w:vAlign w:val="bottom"/>
          </w:tcPr>
          <w:p w:rsidR="00A82BA3" w:rsidRPr="005508D8" w:rsidRDefault="00A82BA3" w:rsidP="00440CD8">
            <w:pPr>
              <w:pStyle w:val="FieldText"/>
              <w:rPr>
                <w:rFonts w:ascii="Verdana" w:hAnsi="Verdana"/>
                <w:sz w:val="22"/>
                <w:szCs w:val="22"/>
              </w:rPr>
            </w:pPr>
          </w:p>
        </w:tc>
        <w:tc>
          <w:tcPr>
            <w:tcW w:w="3069" w:type="dxa"/>
            <w:tcBorders>
              <w:bottom w:val="single" w:sz="4" w:space="0" w:color="auto"/>
            </w:tcBorders>
            <w:vAlign w:val="bottom"/>
          </w:tcPr>
          <w:p w:rsidR="00A82BA3" w:rsidRPr="005508D8" w:rsidRDefault="00A82BA3" w:rsidP="00440CD8">
            <w:pPr>
              <w:pStyle w:val="FieldText"/>
              <w:rPr>
                <w:rFonts w:ascii="Verdana" w:hAnsi="Verdana"/>
                <w:sz w:val="22"/>
                <w:szCs w:val="22"/>
              </w:rPr>
            </w:pPr>
          </w:p>
        </w:tc>
        <w:tc>
          <w:tcPr>
            <w:tcW w:w="715" w:type="dxa"/>
            <w:tcBorders>
              <w:bottom w:val="single" w:sz="4" w:space="0" w:color="auto"/>
            </w:tcBorders>
            <w:vAlign w:val="bottom"/>
          </w:tcPr>
          <w:p w:rsidR="00A82BA3" w:rsidRPr="005508D8" w:rsidRDefault="00A82BA3" w:rsidP="00440CD8">
            <w:pPr>
              <w:pStyle w:val="FieldText"/>
              <w:rPr>
                <w:rFonts w:ascii="Verdana" w:hAnsi="Verdana"/>
                <w:sz w:val="22"/>
                <w:szCs w:val="22"/>
              </w:rPr>
            </w:pPr>
          </w:p>
        </w:tc>
        <w:tc>
          <w:tcPr>
            <w:tcW w:w="729" w:type="dxa"/>
            <w:vAlign w:val="bottom"/>
          </w:tcPr>
          <w:p w:rsidR="00A82BA3" w:rsidRPr="005508D8" w:rsidRDefault="00A82BA3" w:rsidP="00490804">
            <w:pPr>
              <w:pStyle w:val="Heading4"/>
              <w:rPr>
                <w:rFonts w:ascii="Verdana" w:hAnsi="Verdana"/>
                <w:sz w:val="22"/>
                <w:szCs w:val="22"/>
              </w:rPr>
            </w:pPr>
            <w:r w:rsidRPr="005508D8">
              <w:rPr>
                <w:rFonts w:ascii="Verdana" w:hAnsi="Verdana"/>
                <w:sz w:val="22"/>
                <w:szCs w:val="22"/>
              </w:rPr>
              <w:t>Date:</w:t>
            </w:r>
          </w:p>
        </w:tc>
        <w:tc>
          <w:tcPr>
            <w:tcW w:w="1977" w:type="dxa"/>
            <w:tcBorders>
              <w:bottom w:val="single" w:sz="4" w:space="0" w:color="auto"/>
            </w:tcBorders>
            <w:vAlign w:val="bottom"/>
          </w:tcPr>
          <w:p w:rsidR="00A82BA3" w:rsidRPr="005508D8" w:rsidRDefault="00A82BA3" w:rsidP="00440CD8">
            <w:pPr>
              <w:pStyle w:val="FieldText"/>
              <w:rPr>
                <w:rFonts w:ascii="Verdana" w:hAnsi="Verdana"/>
                <w:sz w:val="22"/>
                <w:szCs w:val="22"/>
              </w:rPr>
            </w:pPr>
          </w:p>
        </w:tc>
      </w:tr>
      <w:tr w:rsidR="00856C35" w:rsidRPr="005508D8" w:rsidTr="00C90B38">
        <w:trPr>
          <w:trHeight w:hRule="exact" w:val="288"/>
        </w:trPr>
        <w:tc>
          <w:tcPr>
            <w:tcW w:w="1160" w:type="dxa"/>
            <w:vAlign w:val="bottom"/>
          </w:tcPr>
          <w:p w:rsidR="00856C35" w:rsidRPr="005508D8" w:rsidRDefault="00856C35" w:rsidP="00440CD8">
            <w:pPr>
              <w:rPr>
                <w:rFonts w:ascii="Verdana" w:hAnsi="Verdana"/>
                <w:sz w:val="22"/>
                <w:szCs w:val="22"/>
              </w:rPr>
            </w:pPr>
          </w:p>
        </w:tc>
        <w:tc>
          <w:tcPr>
            <w:tcW w:w="3150" w:type="dxa"/>
            <w:tcBorders>
              <w:top w:val="single" w:sz="4" w:space="0" w:color="auto"/>
            </w:tcBorders>
            <w:vAlign w:val="bottom"/>
          </w:tcPr>
          <w:p w:rsidR="00856C35" w:rsidRPr="005508D8" w:rsidRDefault="00856C35" w:rsidP="00490804">
            <w:pPr>
              <w:pStyle w:val="Heading3"/>
              <w:rPr>
                <w:rFonts w:ascii="Verdana" w:hAnsi="Verdana"/>
                <w:sz w:val="22"/>
                <w:szCs w:val="22"/>
              </w:rPr>
            </w:pPr>
            <w:r w:rsidRPr="005508D8">
              <w:rPr>
                <w:rFonts w:ascii="Verdana" w:hAnsi="Verdana"/>
                <w:sz w:val="22"/>
                <w:szCs w:val="22"/>
              </w:rPr>
              <w:t>Last</w:t>
            </w:r>
          </w:p>
        </w:tc>
        <w:tc>
          <w:tcPr>
            <w:tcW w:w="3069" w:type="dxa"/>
            <w:tcBorders>
              <w:top w:val="single" w:sz="4" w:space="0" w:color="auto"/>
            </w:tcBorders>
            <w:vAlign w:val="bottom"/>
          </w:tcPr>
          <w:p w:rsidR="00856C35" w:rsidRPr="005508D8" w:rsidRDefault="00856C35" w:rsidP="00490804">
            <w:pPr>
              <w:pStyle w:val="Heading3"/>
              <w:rPr>
                <w:rFonts w:ascii="Verdana" w:hAnsi="Verdana"/>
                <w:sz w:val="22"/>
                <w:szCs w:val="22"/>
              </w:rPr>
            </w:pPr>
            <w:r w:rsidRPr="005508D8">
              <w:rPr>
                <w:rFonts w:ascii="Verdana" w:hAnsi="Verdana"/>
                <w:sz w:val="22"/>
                <w:szCs w:val="22"/>
              </w:rPr>
              <w:t>First</w:t>
            </w:r>
          </w:p>
        </w:tc>
        <w:tc>
          <w:tcPr>
            <w:tcW w:w="715" w:type="dxa"/>
            <w:tcBorders>
              <w:top w:val="single" w:sz="4" w:space="0" w:color="auto"/>
            </w:tcBorders>
            <w:vAlign w:val="bottom"/>
          </w:tcPr>
          <w:p w:rsidR="00856C35" w:rsidRPr="005508D8" w:rsidRDefault="00856C35" w:rsidP="00490804">
            <w:pPr>
              <w:pStyle w:val="Heading3"/>
              <w:rPr>
                <w:rFonts w:ascii="Verdana" w:hAnsi="Verdana"/>
                <w:sz w:val="22"/>
                <w:szCs w:val="22"/>
              </w:rPr>
            </w:pPr>
            <w:r w:rsidRPr="005508D8">
              <w:rPr>
                <w:rFonts w:ascii="Verdana" w:hAnsi="Verdana"/>
                <w:sz w:val="22"/>
                <w:szCs w:val="22"/>
              </w:rPr>
              <w:t>M.I.</w:t>
            </w:r>
          </w:p>
        </w:tc>
        <w:tc>
          <w:tcPr>
            <w:tcW w:w="729" w:type="dxa"/>
            <w:vAlign w:val="bottom"/>
          </w:tcPr>
          <w:p w:rsidR="00856C35" w:rsidRPr="005508D8" w:rsidRDefault="00856C35" w:rsidP="00856C35">
            <w:pPr>
              <w:rPr>
                <w:rFonts w:ascii="Verdana" w:hAnsi="Verdana"/>
                <w:sz w:val="22"/>
                <w:szCs w:val="22"/>
              </w:rPr>
            </w:pPr>
          </w:p>
        </w:tc>
        <w:tc>
          <w:tcPr>
            <w:tcW w:w="1977" w:type="dxa"/>
            <w:tcBorders>
              <w:top w:val="single" w:sz="4" w:space="0" w:color="auto"/>
            </w:tcBorders>
            <w:vAlign w:val="bottom"/>
          </w:tcPr>
          <w:p w:rsidR="00856C35" w:rsidRPr="005508D8" w:rsidRDefault="00856C35" w:rsidP="00856C35">
            <w:pPr>
              <w:rPr>
                <w:rFonts w:ascii="Verdana" w:hAnsi="Verdana"/>
                <w:sz w:val="22"/>
                <w:szCs w:val="22"/>
              </w:rPr>
            </w:pPr>
          </w:p>
        </w:tc>
      </w:tr>
    </w:tbl>
    <w:p w:rsidR="00856C35" w:rsidRPr="005508D8" w:rsidRDefault="00856C35">
      <w:pPr>
        <w:rPr>
          <w:rFonts w:ascii="Verdana" w:hAnsi="Verdana"/>
          <w:sz w:val="22"/>
          <w:szCs w:val="22"/>
        </w:rPr>
      </w:pPr>
    </w:p>
    <w:tbl>
      <w:tblPr>
        <w:tblW w:w="5042" w:type="pct"/>
        <w:tblLayout w:type="fixed"/>
        <w:tblCellMar>
          <w:left w:w="0" w:type="dxa"/>
          <w:right w:w="0" w:type="dxa"/>
        </w:tblCellMar>
        <w:tblLook w:val="0000" w:firstRow="0" w:lastRow="0" w:firstColumn="0" w:lastColumn="0" w:noHBand="0" w:noVBand="0"/>
      </w:tblPr>
      <w:tblGrid>
        <w:gridCol w:w="1158"/>
        <w:gridCol w:w="7714"/>
        <w:gridCol w:w="2019"/>
      </w:tblGrid>
      <w:tr w:rsidR="00A82BA3" w:rsidRPr="005508D8" w:rsidTr="0035486E">
        <w:trPr>
          <w:trHeight w:val="288"/>
        </w:trPr>
        <w:tc>
          <w:tcPr>
            <w:tcW w:w="1158" w:type="dxa"/>
            <w:vAlign w:val="bottom"/>
          </w:tcPr>
          <w:p w:rsidR="00A82BA3" w:rsidRPr="005508D8" w:rsidRDefault="00A82BA3" w:rsidP="00490804">
            <w:pPr>
              <w:rPr>
                <w:rFonts w:ascii="Verdana" w:hAnsi="Verdana"/>
                <w:sz w:val="22"/>
                <w:szCs w:val="22"/>
              </w:rPr>
            </w:pPr>
            <w:r w:rsidRPr="005508D8">
              <w:rPr>
                <w:rFonts w:ascii="Verdana" w:hAnsi="Verdana"/>
                <w:sz w:val="22"/>
                <w:szCs w:val="22"/>
              </w:rPr>
              <w:t>Address:</w:t>
            </w:r>
          </w:p>
        </w:tc>
        <w:tc>
          <w:tcPr>
            <w:tcW w:w="7713" w:type="dxa"/>
            <w:tcBorders>
              <w:bottom w:val="single" w:sz="4" w:space="0" w:color="auto"/>
            </w:tcBorders>
            <w:vAlign w:val="bottom"/>
          </w:tcPr>
          <w:p w:rsidR="00A82BA3" w:rsidRPr="005508D8" w:rsidRDefault="00A82BA3" w:rsidP="00440CD8">
            <w:pPr>
              <w:pStyle w:val="FieldText"/>
              <w:rPr>
                <w:rFonts w:ascii="Verdana" w:hAnsi="Verdana"/>
                <w:sz w:val="22"/>
                <w:szCs w:val="22"/>
              </w:rPr>
            </w:pPr>
          </w:p>
        </w:tc>
        <w:tc>
          <w:tcPr>
            <w:tcW w:w="2019" w:type="dxa"/>
            <w:tcBorders>
              <w:bottom w:val="single" w:sz="4" w:space="0" w:color="auto"/>
            </w:tcBorders>
            <w:vAlign w:val="bottom"/>
          </w:tcPr>
          <w:p w:rsidR="00A82BA3" w:rsidRPr="005508D8" w:rsidRDefault="00A82BA3" w:rsidP="00440CD8">
            <w:pPr>
              <w:pStyle w:val="FieldText"/>
              <w:rPr>
                <w:rFonts w:ascii="Verdana" w:hAnsi="Verdana"/>
                <w:sz w:val="22"/>
                <w:szCs w:val="22"/>
              </w:rPr>
            </w:pPr>
          </w:p>
        </w:tc>
      </w:tr>
      <w:tr w:rsidR="00856C35" w:rsidRPr="005508D8" w:rsidTr="0035486E">
        <w:tc>
          <w:tcPr>
            <w:tcW w:w="1158" w:type="dxa"/>
            <w:vAlign w:val="bottom"/>
          </w:tcPr>
          <w:p w:rsidR="00856C35" w:rsidRPr="005508D8" w:rsidRDefault="00856C35" w:rsidP="00440CD8">
            <w:pPr>
              <w:rPr>
                <w:rFonts w:ascii="Verdana" w:hAnsi="Verdana"/>
                <w:sz w:val="22"/>
                <w:szCs w:val="22"/>
              </w:rPr>
            </w:pPr>
          </w:p>
        </w:tc>
        <w:tc>
          <w:tcPr>
            <w:tcW w:w="7713" w:type="dxa"/>
            <w:tcBorders>
              <w:top w:val="single" w:sz="4" w:space="0" w:color="auto"/>
            </w:tcBorders>
            <w:vAlign w:val="bottom"/>
          </w:tcPr>
          <w:p w:rsidR="00856C35" w:rsidRPr="005508D8" w:rsidRDefault="00856C35" w:rsidP="00490804">
            <w:pPr>
              <w:pStyle w:val="Heading3"/>
              <w:rPr>
                <w:rFonts w:ascii="Verdana" w:hAnsi="Verdana"/>
                <w:sz w:val="22"/>
                <w:szCs w:val="22"/>
              </w:rPr>
            </w:pPr>
            <w:r w:rsidRPr="005508D8">
              <w:rPr>
                <w:rFonts w:ascii="Verdana" w:hAnsi="Verdana"/>
                <w:sz w:val="22"/>
                <w:szCs w:val="22"/>
              </w:rPr>
              <w:t>Street Address</w:t>
            </w:r>
          </w:p>
        </w:tc>
        <w:tc>
          <w:tcPr>
            <w:tcW w:w="2019" w:type="dxa"/>
            <w:tcBorders>
              <w:top w:val="single" w:sz="4" w:space="0" w:color="auto"/>
            </w:tcBorders>
            <w:vAlign w:val="bottom"/>
          </w:tcPr>
          <w:p w:rsidR="00856C35" w:rsidRPr="005508D8" w:rsidRDefault="00856C35" w:rsidP="00490804">
            <w:pPr>
              <w:pStyle w:val="Heading3"/>
              <w:rPr>
                <w:rFonts w:ascii="Verdana" w:hAnsi="Verdana"/>
                <w:sz w:val="22"/>
                <w:szCs w:val="22"/>
              </w:rPr>
            </w:pPr>
            <w:r w:rsidRPr="005508D8">
              <w:rPr>
                <w:rFonts w:ascii="Verdana" w:hAnsi="Verdana"/>
                <w:sz w:val="22"/>
                <w:szCs w:val="22"/>
              </w:rPr>
              <w:t>Apartment/Unit #</w:t>
            </w:r>
          </w:p>
        </w:tc>
      </w:tr>
    </w:tbl>
    <w:p w:rsidR="00856C35" w:rsidRPr="005508D8" w:rsidRDefault="00856C35">
      <w:pPr>
        <w:rPr>
          <w:rFonts w:ascii="Verdana" w:hAnsi="Verdana"/>
          <w:sz w:val="22"/>
          <w:szCs w:val="22"/>
        </w:rPr>
      </w:pPr>
    </w:p>
    <w:tbl>
      <w:tblPr>
        <w:tblW w:w="5000" w:type="pct"/>
        <w:tblLayout w:type="fixed"/>
        <w:tblCellMar>
          <w:left w:w="0" w:type="dxa"/>
          <w:right w:w="0" w:type="dxa"/>
        </w:tblCellMar>
        <w:tblLook w:val="0000" w:firstRow="0" w:lastRow="0" w:firstColumn="0" w:lastColumn="0" w:noHBand="0" w:noVBand="0"/>
      </w:tblPr>
      <w:tblGrid>
        <w:gridCol w:w="1157"/>
        <w:gridCol w:w="6220"/>
        <w:gridCol w:w="1494"/>
        <w:gridCol w:w="1929"/>
      </w:tblGrid>
      <w:tr w:rsidR="00C76039" w:rsidRPr="005508D8" w:rsidTr="00856C35">
        <w:trPr>
          <w:trHeight w:val="288"/>
        </w:trPr>
        <w:tc>
          <w:tcPr>
            <w:tcW w:w="1081" w:type="dxa"/>
            <w:vAlign w:val="bottom"/>
          </w:tcPr>
          <w:p w:rsidR="00C76039" w:rsidRPr="005508D8" w:rsidRDefault="00C76039">
            <w:pPr>
              <w:rPr>
                <w:rFonts w:ascii="Verdana" w:hAnsi="Verdana"/>
                <w:sz w:val="22"/>
                <w:szCs w:val="22"/>
              </w:rPr>
            </w:pPr>
          </w:p>
        </w:tc>
        <w:tc>
          <w:tcPr>
            <w:tcW w:w="5805" w:type="dxa"/>
            <w:tcBorders>
              <w:bottom w:val="single" w:sz="4" w:space="0" w:color="auto"/>
            </w:tcBorders>
            <w:vAlign w:val="bottom"/>
          </w:tcPr>
          <w:p w:rsidR="00C76039" w:rsidRPr="005508D8" w:rsidRDefault="00C76039" w:rsidP="00440CD8">
            <w:pPr>
              <w:pStyle w:val="FieldText"/>
              <w:rPr>
                <w:rFonts w:ascii="Verdana" w:hAnsi="Verdana"/>
                <w:sz w:val="22"/>
                <w:szCs w:val="22"/>
              </w:rPr>
            </w:pPr>
          </w:p>
        </w:tc>
        <w:tc>
          <w:tcPr>
            <w:tcW w:w="1394" w:type="dxa"/>
            <w:tcBorders>
              <w:bottom w:val="single" w:sz="4" w:space="0" w:color="auto"/>
            </w:tcBorders>
            <w:vAlign w:val="bottom"/>
          </w:tcPr>
          <w:p w:rsidR="00C76039" w:rsidRPr="005508D8" w:rsidRDefault="00C76039" w:rsidP="00440CD8">
            <w:pPr>
              <w:pStyle w:val="FieldText"/>
              <w:rPr>
                <w:rFonts w:ascii="Verdana" w:hAnsi="Verdana"/>
                <w:sz w:val="22"/>
                <w:szCs w:val="22"/>
              </w:rPr>
            </w:pPr>
          </w:p>
        </w:tc>
        <w:tc>
          <w:tcPr>
            <w:tcW w:w="1800" w:type="dxa"/>
            <w:tcBorders>
              <w:bottom w:val="single" w:sz="4" w:space="0" w:color="auto"/>
            </w:tcBorders>
            <w:vAlign w:val="bottom"/>
          </w:tcPr>
          <w:p w:rsidR="00C76039" w:rsidRPr="005508D8" w:rsidRDefault="00C76039" w:rsidP="00440CD8">
            <w:pPr>
              <w:pStyle w:val="FieldText"/>
              <w:rPr>
                <w:rFonts w:ascii="Verdana" w:hAnsi="Verdana"/>
                <w:sz w:val="22"/>
                <w:szCs w:val="22"/>
              </w:rPr>
            </w:pPr>
          </w:p>
        </w:tc>
      </w:tr>
      <w:tr w:rsidR="00856C35" w:rsidRPr="005508D8" w:rsidTr="00856C35">
        <w:trPr>
          <w:trHeight w:val="288"/>
        </w:trPr>
        <w:tc>
          <w:tcPr>
            <w:tcW w:w="1081" w:type="dxa"/>
            <w:vAlign w:val="bottom"/>
          </w:tcPr>
          <w:p w:rsidR="00856C35" w:rsidRPr="005508D8" w:rsidRDefault="00856C35">
            <w:pPr>
              <w:rPr>
                <w:rFonts w:ascii="Verdana" w:hAnsi="Verdana"/>
                <w:sz w:val="22"/>
                <w:szCs w:val="22"/>
              </w:rPr>
            </w:pPr>
          </w:p>
        </w:tc>
        <w:tc>
          <w:tcPr>
            <w:tcW w:w="5805" w:type="dxa"/>
            <w:tcBorders>
              <w:top w:val="single" w:sz="4" w:space="0" w:color="auto"/>
            </w:tcBorders>
            <w:vAlign w:val="bottom"/>
          </w:tcPr>
          <w:p w:rsidR="00856C35" w:rsidRPr="005508D8" w:rsidRDefault="00856C35" w:rsidP="00490804">
            <w:pPr>
              <w:pStyle w:val="Heading3"/>
              <w:rPr>
                <w:rFonts w:ascii="Verdana" w:hAnsi="Verdana"/>
                <w:sz w:val="22"/>
                <w:szCs w:val="22"/>
              </w:rPr>
            </w:pPr>
            <w:r w:rsidRPr="005508D8">
              <w:rPr>
                <w:rFonts w:ascii="Verdana" w:hAnsi="Verdana"/>
                <w:sz w:val="22"/>
                <w:szCs w:val="22"/>
              </w:rPr>
              <w:t>City</w:t>
            </w:r>
          </w:p>
        </w:tc>
        <w:tc>
          <w:tcPr>
            <w:tcW w:w="1394" w:type="dxa"/>
            <w:tcBorders>
              <w:top w:val="single" w:sz="4" w:space="0" w:color="auto"/>
            </w:tcBorders>
            <w:vAlign w:val="bottom"/>
          </w:tcPr>
          <w:p w:rsidR="00856C35" w:rsidRPr="005508D8" w:rsidRDefault="00856C35" w:rsidP="00490804">
            <w:pPr>
              <w:pStyle w:val="Heading3"/>
              <w:rPr>
                <w:rFonts w:ascii="Verdana" w:hAnsi="Verdana"/>
                <w:sz w:val="22"/>
                <w:szCs w:val="22"/>
              </w:rPr>
            </w:pPr>
            <w:r w:rsidRPr="005508D8">
              <w:rPr>
                <w:rFonts w:ascii="Verdana" w:hAnsi="Verdana"/>
                <w:sz w:val="22"/>
                <w:szCs w:val="22"/>
              </w:rPr>
              <w:t>State</w:t>
            </w:r>
          </w:p>
        </w:tc>
        <w:tc>
          <w:tcPr>
            <w:tcW w:w="1800" w:type="dxa"/>
            <w:tcBorders>
              <w:top w:val="single" w:sz="4" w:space="0" w:color="auto"/>
            </w:tcBorders>
            <w:vAlign w:val="bottom"/>
          </w:tcPr>
          <w:p w:rsidR="00856C35" w:rsidRPr="005508D8" w:rsidRDefault="00856C35" w:rsidP="00490804">
            <w:pPr>
              <w:pStyle w:val="Heading3"/>
              <w:rPr>
                <w:rFonts w:ascii="Verdana" w:hAnsi="Verdana"/>
                <w:sz w:val="22"/>
                <w:szCs w:val="22"/>
              </w:rPr>
            </w:pPr>
            <w:r w:rsidRPr="005508D8">
              <w:rPr>
                <w:rFonts w:ascii="Verdana" w:hAnsi="Verdana"/>
                <w:sz w:val="22"/>
                <w:szCs w:val="22"/>
              </w:rPr>
              <w:t>ZIP Code</w:t>
            </w:r>
          </w:p>
        </w:tc>
      </w:tr>
    </w:tbl>
    <w:p w:rsidR="00856C35" w:rsidRPr="005508D8" w:rsidRDefault="00856C35">
      <w:pPr>
        <w:rPr>
          <w:rFonts w:ascii="Verdana" w:hAnsi="Verdana"/>
          <w:sz w:val="22"/>
          <w:szCs w:val="22"/>
        </w:rPr>
      </w:pPr>
    </w:p>
    <w:tbl>
      <w:tblPr>
        <w:tblW w:w="5000" w:type="pct"/>
        <w:tblLayout w:type="fixed"/>
        <w:tblCellMar>
          <w:left w:w="0" w:type="dxa"/>
          <w:right w:w="0" w:type="dxa"/>
        </w:tblCellMar>
        <w:tblLook w:val="0000" w:firstRow="0" w:lastRow="0" w:firstColumn="0" w:lastColumn="0" w:noHBand="0" w:noVBand="0"/>
      </w:tblPr>
      <w:tblGrid>
        <w:gridCol w:w="1157"/>
        <w:gridCol w:w="3954"/>
        <w:gridCol w:w="771"/>
        <w:gridCol w:w="4918"/>
      </w:tblGrid>
      <w:tr w:rsidR="00841645" w:rsidRPr="005508D8" w:rsidTr="00871876">
        <w:trPr>
          <w:trHeight w:val="288"/>
        </w:trPr>
        <w:tc>
          <w:tcPr>
            <w:tcW w:w="1080" w:type="dxa"/>
            <w:vAlign w:val="bottom"/>
          </w:tcPr>
          <w:p w:rsidR="00841645" w:rsidRPr="005508D8" w:rsidRDefault="00841645" w:rsidP="00490804">
            <w:pPr>
              <w:rPr>
                <w:rFonts w:ascii="Verdana" w:hAnsi="Verdana"/>
                <w:sz w:val="22"/>
                <w:szCs w:val="22"/>
              </w:rPr>
            </w:pPr>
            <w:r w:rsidRPr="005508D8">
              <w:rPr>
                <w:rFonts w:ascii="Verdana" w:hAnsi="Verdana"/>
                <w:sz w:val="22"/>
                <w:szCs w:val="22"/>
              </w:rPr>
              <w:t>Phone:</w:t>
            </w:r>
          </w:p>
        </w:tc>
        <w:tc>
          <w:tcPr>
            <w:tcW w:w="3690" w:type="dxa"/>
            <w:tcBorders>
              <w:bottom w:val="single" w:sz="4" w:space="0" w:color="auto"/>
            </w:tcBorders>
            <w:vAlign w:val="bottom"/>
          </w:tcPr>
          <w:p w:rsidR="00841645" w:rsidRPr="005508D8" w:rsidRDefault="00841645" w:rsidP="00856C35">
            <w:pPr>
              <w:pStyle w:val="FieldText"/>
              <w:rPr>
                <w:rFonts w:ascii="Verdana" w:hAnsi="Verdana"/>
                <w:sz w:val="22"/>
                <w:szCs w:val="22"/>
              </w:rPr>
            </w:pPr>
          </w:p>
        </w:tc>
        <w:tc>
          <w:tcPr>
            <w:tcW w:w="720" w:type="dxa"/>
            <w:vAlign w:val="bottom"/>
          </w:tcPr>
          <w:p w:rsidR="00841645" w:rsidRPr="005508D8" w:rsidRDefault="00C92A3C" w:rsidP="00490804">
            <w:pPr>
              <w:pStyle w:val="Heading4"/>
              <w:rPr>
                <w:rFonts w:ascii="Verdana" w:hAnsi="Verdana"/>
                <w:sz w:val="22"/>
                <w:szCs w:val="22"/>
              </w:rPr>
            </w:pPr>
            <w:r w:rsidRPr="005508D8">
              <w:rPr>
                <w:rFonts w:ascii="Verdana" w:hAnsi="Verdana"/>
                <w:sz w:val="22"/>
                <w:szCs w:val="22"/>
              </w:rPr>
              <w:t>E</w:t>
            </w:r>
            <w:r w:rsidR="003A41A1" w:rsidRPr="005508D8">
              <w:rPr>
                <w:rFonts w:ascii="Verdana" w:hAnsi="Verdana"/>
                <w:sz w:val="22"/>
                <w:szCs w:val="22"/>
              </w:rPr>
              <w:t>mail</w:t>
            </w:r>
          </w:p>
        </w:tc>
        <w:tc>
          <w:tcPr>
            <w:tcW w:w="4590" w:type="dxa"/>
            <w:tcBorders>
              <w:bottom w:val="single" w:sz="4" w:space="0" w:color="auto"/>
            </w:tcBorders>
            <w:vAlign w:val="bottom"/>
          </w:tcPr>
          <w:p w:rsidR="00841645" w:rsidRPr="005508D8" w:rsidRDefault="00841645" w:rsidP="00440CD8">
            <w:pPr>
              <w:pStyle w:val="FieldText"/>
              <w:rPr>
                <w:rFonts w:ascii="Verdana" w:hAnsi="Verdana"/>
                <w:sz w:val="22"/>
                <w:szCs w:val="22"/>
              </w:rPr>
            </w:pPr>
          </w:p>
        </w:tc>
      </w:tr>
    </w:tbl>
    <w:p w:rsidR="00856C35" w:rsidRPr="005508D8" w:rsidRDefault="00856C35">
      <w:pPr>
        <w:rPr>
          <w:rFonts w:ascii="Verdana" w:hAnsi="Verdana"/>
          <w:sz w:val="22"/>
          <w:szCs w:val="22"/>
        </w:rPr>
      </w:pPr>
    </w:p>
    <w:tbl>
      <w:tblPr>
        <w:tblW w:w="5000" w:type="pct"/>
        <w:tblLayout w:type="fixed"/>
        <w:tblCellMar>
          <w:left w:w="0" w:type="dxa"/>
          <w:right w:w="0" w:type="dxa"/>
        </w:tblCellMar>
        <w:tblLook w:val="0000" w:firstRow="0" w:lastRow="0" w:firstColumn="0" w:lastColumn="0" w:noHBand="0" w:noVBand="0"/>
      </w:tblPr>
      <w:tblGrid>
        <w:gridCol w:w="1175"/>
        <w:gridCol w:w="1708"/>
        <w:gridCol w:w="2229"/>
        <w:gridCol w:w="2025"/>
        <w:gridCol w:w="1735"/>
        <w:gridCol w:w="1928"/>
      </w:tblGrid>
      <w:tr w:rsidR="00613129" w:rsidRPr="005508D8" w:rsidTr="00F10782">
        <w:trPr>
          <w:trHeight w:val="468"/>
        </w:trPr>
        <w:tc>
          <w:tcPr>
            <w:tcW w:w="1175" w:type="dxa"/>
            <w:vAlign w:val="bottom"/>
          </w:tcPr>
          <w:p w:rsidR="00613129" w:rsidRPr="005508D8" w:rsidRDefault="00613129" w:rsidP="00490804">
            <w:pPr>
              <w:rPr>
                <w:rFonts w:ascii="Verdana" w:hAnsi="Verdana"/>
                <w:sz w:val="22"/>
                <w:szCs w:val="22"/>
              </w:rPr>
            </w:pPr>
            <w:r w:rsidRPr="005508D8">
              <w:rPr>
                <w:rFonts w:ascii="Verdana" w:hAnsi="Verdana"/>
                <w:sz w:val="22"/>
                <w:szCs w:val="22"/>
              </w:rPr>
              <w:t>Date Available:</w:t>
            </w:r>
          </w:p>
        </w:tc>
        <w:tc>
          <w:tcPr>
            <w:tcW w:w="1710" w:type="dxa"/>
            <w:tcBorders>
              <w:bottom w:val="single" w:sz="4" w:space="0" w:color="auto"/>
            </w:tcBorders>
            <w:vAlign w:val="bottom"/>
          </w:tcPr>
          <w:p w:rsidR="00613129" w:rsidRPr="005508D8" w:rsidRDefault="00613129" w:rsidP="00440CD8">
            <w:pPr>
              <w:pStyle w:val="FieldText"/>
              <w:rPr>
                <w:rFonts w:ascii="Verdana" w:hAnsi="Verdana"/>
                <w:sz w:val="22"/>
                <w:szCs w:val="22"/>
              </w:rPr>
            </w:pPr>
          </w:p>
        </w:tc>
        <w:tc>
          <w:tcPr>
            <w:tcW w:w="2231" w:type="dxa"/>
            <w:vAlign w:val="bottom"/>
          </w:tcPr>
          <w:p w:rsidR="00613129" w:rsidRPr="005508D8" w:rsidRDefault="00613129" w:rsidP="00490804">
            <w:pPr>
              <w:pStyle w:val="Heading4"/>
              <w:rPr>
                <w:rFonts w:ascii="Verdana" w:hAnsi="Verdana"/>
                <w:sz w:val="22"/>
                <w:szCs w:val="22"/>
              </w:rPr>
            </w:pPr>
            <w:r w:rsidRPr="005508D8">
              <w:rPr>
                <w:rFonts w:ascii="Verdana" w:hAnsi="Verdana"/>
                <w:sz w:val="22"/>
                <w:szCs w:val="22"/>
              </w:rPr>
              <w:t xml:space="preserve">Social Security </w:t>
            </w:r>
            <w:r w:rsidR="00B11811" w:rsidRPr="005508D8">
              <w:rPr>
                <w:rFonts w:ascii="Verdana" w:hAnsi="Verdana"/>
                <w:sz w:val="22"/>
                <w:szCs w:val="22"/>
              </w:rPr>
              <w:t>No.</w:t>
            </w:r>
            <w:r w:rsidRPr="005508D8">
              <w:rPr>
                <w:rFonts w:ascii="Verdana" w:hAnsi="Verdana"/>
                <w:sz w:val="22"/>
                <w:szCs w:val="22"/>
              </w:rPr>
              <w:t>:</w:t>
            </w:r>
          </w:p>
        </w:tc>
        <w:tc>
          <w:tcPr>
            <w:tcW w:w="2027" w:type="dxa"/>
            <w:tcBorders>
              <w:bottom w:val="single" w:sz="4" w:space="0" w:color="auto"/>
            </w:tcBorders>
            <w:vAlign w:val="bottom"/>
          </w:tcPr>
          <w:p w:rsidR="00613129" w:rsidRPr="005508D8" w:rsidRDefault="00613129" w:rsidP="00440CD8">
            <w:pPr>
              <w:pStyle w:val="FieldText"/>
              <w:rPr>
                <w:rFonts w:ascii="Verdana" w:hAnsi="Verdana"/>
                <w:sz w:val="22"/>
                <w:szCs w:val="22"/>
              </w:rPr>
            </w:pPr>
          </w:p>
        </w:tc>
        <w:tc>
          <w:tcPr>
            <w:tcW w:w="1737" w:type="dxa"/>
            <w:vAlign w:val="bottom"/>
          </w:tcPr>
          <w:p w:rsidR="00613129" w:rsidRPr="005508D8" w:rsidRDefault="00613129" w:rsidP="00490804">
            <w:pPr>
              <w:pStyle w:val="Heading4"/>
              <w:rPr>
                <w:rFonts w:ascii="Verdana" w:hAnsi="Verdana"/>
                <w:sz w:val="22"/>
                <w:szCs w:val="22"/>
              </w:rPr>
            </w:pPr>
            <w:r w:rsidRPr="005508D8">
              <w:rPr>
                <w:rFonts w:ascii="Verdana" w:hAnsi="Verdana"/>
                <w:sz w:val="22"/>
                <w:szCs w:val="22"/>
              </w:rPr>
              <w:t>Desired Salary:</w:t>
            </w:r>
          </w:p>
        </w:tc>
        <w:tc>
          <w:tcPr>
            <w:tcW w:w="1930" w:type="dxa"/>
            <w:tcBorders>
              <w:bottom w:val="single" w:sz="4" w:space="0" w:color="auto"/>
            </w:tcBorders>
            <w:vAlign w:val="bottom"/>
          </w:tcPr>
          <w:p w:rsidR="00613129" w:rsidRPr="005508D8" w:rsidRDefault="00613129" w:rsidP="00856C35">
            <w:pPr>
              <w:pStyle w:val="FieldText"/>
              <w:rPr>
                <w:rFonts w:ascii="Verdana" w:hAnsi="Verdana"/>
                <w:sz w:val="22"/>
                <w:szCs w:val="22"/>
              </w:rPr>
            </w:pPr>
            <w:r w:rsidRPr="005508D8">
              <w:rPr>
                <w:rFonts w:ascii="Verdana" w:hAnsi="Verdana"/>
                <w:sz w:val="22"/>
                <w:szCs w:val="22"/>
              </w:rPr>
              <w:t>$</w:t>
            </w:r>
          </w:p>
        </w:tc>
      </w:tr>
    </w:tbl>
    <w:p w:rsidR="00856C35" w:rsidRPr="005508D8" w:rsidRDefault="00856C35">
      <w:pPr>
        <w:rPr>
          <w:rFonts w:ascii="Verdana" w:hAnsi="Verdana"/>
          <w:sz w:val="22"/>
          <w:szCs w:val="22"/>
        </w:rPr>
      </w:pPr>
    </w:p>
    <w:tbl>
      <w:tblPr>
        <w:tblW w:w="5000" w:type="pct"/>
        <w:tblLayout w:type="fixed"/>
        <w:tblCellMar>
          <w:left w:w="0" w:type="dxa"/>
          <w:right w:w="0" w:type="dxa"/>
        </w:tblCellMar>
        <w:tblLook w:val="0000" w:firstRow="0" w:lastRow="0" w:firstColumn="0" w:lastColumn="0" w:noHBand="0" w:noVBand="0"/>
      </w:tblPr>
      <w:tblGrid>
        <w:gridCol w:w="2613"/>
        <w:gridCol w:w="8187"/>
      </w:tblGrid>
      <w:tr w:rsidR="00DE7FB7" w:rsidRPr="005508D8" w:rsidTr="00F10782">
        <w:trPr>
          <w:trHeight w:val="288"/>
        </w:trPr>
        <w:tc>
          <w:tcPr>
            <w:tcW w:w="2615" w:type="dxa"/>
            <w:vAlign w:val="bottom"/>
          </w:tcPr>
          <w:p w:rsidR="00DE7FB7" w:rsidRPr="005508D8" w:rsidRDefault="00C76039" w:rsidP="00490804">
            <w:pPr>
              <w:rPr>
                <w:rFonts w:ascii="Verdana" w:hAnsi="Verdana"/>
                <w:sz w:val="22"/>
                <w:szCs w:val="22"/>
              </w:rPr>
            </w:pPr>
            <w:r w:rsidRPr="005508D8">
              <w:rPr>
                <w:rFonts w:ascii="Verdana" w:hAnsi="Verdana"/>
                <w:sz w:val="22"/>
                <w:szCs w:val="22"/>
              </w:rPr>
              <w:t>Position Applie</w:t>
            </w:r>
            <w:r w:rsidR="0035486E" w:rsidRPr="005508D8">
              <w:rPr>
                <w:rFonts w:ascii="Verdana" w:hAnsi="Verdana"/>
                <w:sz w:val="22"/>
                <w:szCs w:val="22"/>
              </w:rPr>
              <w:t>d F</w:t>
            </w:r>
            <w:r w:rsidRPr="005508D8">
              <w:rPr>
                <w:rFonts w:ascii="Verdana" w:hAnsi="Verdana"/>
                <w:sz w:val="22"/>
                <w:szCs w:val="22"/>
              </w:rPr>
              <w:t>or:</w:t>
            </w:r>
          </w:p>
        </w:tc>
        <w:tc>
          <w:tcPr>
            <w:tcW w:w="8195" w:type="dxa"/>
            <w:tcBorders>
              <w:bottom w:val="single" w:sz="4" w:space="0" w:color="auto"/>
            </w:tcBorders>
            <w:vAlign w:val="bottom"/>
          </w:tcPr>
          <w:p w:rsidR="00DE7FB7" w:rsidRPr="005508D8" w:rsidRDefault="00DE7FB7" w:rsidP="00083002">
            <w:pPr>
              <w:pStyle w:val="FieldText"/>
              <w:rPr>
                <w:rFonts w:ascii="Verdana" w:hAnsi="Verdana"/>
                <w:sz w:val="22"/>
                <w:szCs w:val="22"/>
              </w:rPr>
            </w:pPr>
          </w:p>
        </w:tc>
      </w:tr>
    </w:tbl>
    <w:p w:rsidR="00856C35" w:rsidRPr="005508D8" w:rsidRDefault="00856C35">
      <w:pPr>
        <w:rPr>
          <w:rFonts w:ascii="Verdana" w:hAnsi="Verdana"/>
          <w:sz w:val="22"/>
          <w:szCs w:val="22"/>
        </w:rPr>
      </w:pPr>
    </w:p>
    <w:tbl>
      <w:tblPr>
        <w:tblW w:w="5000" w:type="pct"/>
        <w:tblLayout w:type="fixed"/>
        <w:tblCellMar>
          <w:left w:w="0" w:type="dxa"/>
          <w:right w:w="0" w:type="dxa"/>
        </w:tblCellMar>
        <w:tblLook w:val="0000" w:firstRow="0" w:lastRow="0" w:firstColumn="0" w:lastColumn="0" w:noHBand="0" w:noVBand="0"/>
      </w:tblPr>
      <w:tblGrid>
        <w:gridCol w:w="1442"/>
        <w:gridCol w:w="2515"/>
        <w:gridCol w:w="708"/>
        <w:gridCol w:w="546"/>
        <w:gridCol w:w="4415"/>
        <w:gridCol w:w="456"/>
        <w:gridCol w:w="84"/>
        <w:gridCol w:w="634"/>
      </w:tblGrid>
      <w:tr w:rsidR="009C220D" w:rsidRPr="005508D8" w:rsidTr="00685608">
        <w:tc>
          <w:tcPr>
            <w:tcW w:w="3957" w:type="dxa"/>
            <w:gridSpan w:val="2"/>
            <w:vAlign w:val="bottom"/>
          </w:tcPr>
          <w:p w:rsidR="009C220D" w:rsidRPr="005508D8" w:rsidRDefault="007C05B9" w:rsidP="00031EA0">
            <w:pPr>
              <w:pStyle w:val="ListParagraph"/>
              <w:numPr>
                <w:ilvl w:val="0"/>
                <w:numId w:val="11"/>
              </w:numPr>
              <w:rPr>
                <w:rFonts w:ascii="Verdana" w:hAnsi="Verdana"/>
                <w:sz w:val="22"/>
                <w:szCs w:val="22"/>
              </w:rPr>
            </w:pPr>
            <w:r>
              <w:rPr>
                <w:rFonts w:ascii="Verdana" w:hAnsi="Verdana"/>
                <w:sz w:val="22"/>
                <w:szCs w:val="22"/>
              </w:rPr>
              <w:t>Do you have a High School Diploma or GED</w:t>
            </w:r>
            <w:r w:rsidR="009C220D" w:rsidRPr="005508D8">
              <w:rPr>
                <w:rFonts w:ascii="Verdana" w:hAnsi="Verdana"/>
                <w:sz w:val="22"/>
                <w:szCs w:val="22"/>
              </w:rPr>
              <w:t>?</w:t>
            </w:r>
          </w:p>
        </w:tc>
        <w:tc>
          <w:tcPr>
            <w:tcW w:w="708" w:type="dxa"/>
            <w:vAlign w:val="bottom"/>
          </w:tcPr>
          <w:p w:rsidR="009C220D" w:rsidRPr="005508D8" w:rsidRDefault="009C220D" w:rsidP="00490804">
            <w:pPr>
              <w:pStyle w:val="Checkbox"/>
              <w:rPr>
                <w:rFonts w:ascii="Verdana" w:hAnsi="Verdana"/>
                <w:sz w:val="22"/>
                <w:szCs w:val="22"/>
              </w:rPr>
            </w:pPr>
            <w:r w:rsidRPr="005508D8">
              <w:rPr>
                <w:rFonts w:ascii="Verdana" w:hAnsi="Verdana"/>
                <w:sz w:val="22"/>
                <w:szCs w:val="22"/>
              </w:rPr>
              <w:t>YES</w:t>
            </w:r>
          </w:p>
          <w:p w:rsidR="009C220D" w:rsidRPr="005508D8" w:rsidRDefault="00724FA4" w:rsidP="00083002">
            <w:pPr>
              <w:pStyle w:val="Checkbox"/>
              <w:rPr>
                <w:rFonts w:ascii="Verdana" w:hAnsi="Verdana"/>
                <w:sz w:val="22"/>
                <w:szCs w:val="22"/>
              </w:rPr>
            </w:pPr>
            <w:r w:rsidRPr="005508D8">
              <w:rPr>
                <w:rFonts w:ascii="Verdana" w:hAnsi="Verdana"/>
                <w:sz w:val="22"/>
                <w:szCs w:val="22"/>
              </w:rPr>
              <w:fldChar w:fldCharType="begin">
                <w:ffData>
                  <w:name w:val="Check3"/>
                  <w:enabled/>
                  <w:calcOnExit w:val="0"/>
                  <w:checkBox>
                    <w:sizeAuto/>
                    <w:default w:val="0"/>
                  </w:checkBox>
                </w:ffData>
              </w:fldChar>
            </w:r>
            <w:bookmarkStart w:id="0" w:name="Check3"/>
            <w:r w:rsidR="009C220D" w:rsidRPr="005508D8">
              <w:rPr>
                <w:rFonts w:ascii="Verdana" w:hAnsi="Verdana"/>
                <w:sz w:val="22"/>
                <w:szCs w:val="22"/>
              </w:rPr>
              <w:instrText xml:space="preserve"> FORMCHECKBOX </w:instrText>
            </w:r>
            <w:r w:rsidR="00535696">
              <w:rPr>
                <w:rFonts w:ascii="Verdana" w:hAnsi="Verdana"/>
                <w:sz w:val="22"/>
                <w:szCs w:val="22"/>
              </w:rPr>
            </w:r>
            <w:r w:rsidR="00535696">
              <w:rPr>
                <w:rFonts w:ascii="Verdana" w:hAnsi="Verdana"/>
                <w:sz w:val="22"/>
                <w:szCs w:val="22"/>
              </w:rPr>
              <w:fldChar w:fldCharType="separate"/>
            </w:r>
            <w:r w:rsidRPr="005508D8">
              <w:rPr>
                <w:rFonts w:ascii="Verdana" w:hAnsi="Verdana"/>
                <w:sz w:val="22"/>
                <w:szCs w:val="22"/>
              </w:rPr>
              <w:fldChar w:fldCharType="end"/>
            </w:r>
            <w:bookmarkEnd w:id="0"/>
          </w:p>
        </w:tc>
        <w:tc>
          <w:tcPr>
            <w:tcW w:w="546" w:type="dxa"/>
            <w:vAlign w:val="bottom"/>
          </w:tcPr>
          <w:p w:rsidR="009C220D" w:rsidRPr="005508D8" w:rsidRDefault="009C220D" w:rsidP="00490804">
            <w:pPr>
              <w:pStyle w:val="Checkbox"/>
              <w:rPr>
                <w:rFonts w:ascii="Verdana" w:hAnsi="Verdana"/>
                <w:sz w:val="22"/>
                <w:szCs w:val="22"/>
              </w:rPr>
            </w:pPr>
            <w:r w:rsidRPr="005508D8">
              <w:rPr>
                <w:rFonts w:ascii="Verdana" w:hAnsi="Verdana"/>
                <w:sz w:val="22"/>
                <w:szCs w:val="22"/>
              </w:rPr>
              <w:t>NO</w:t>
            </w:r>
          </w:p>
          <w:p w:rsidR="009C220D" w:rsidRPr="005508D8" w:rsidRDefault="00724FA4" w:rsidP="00083002">
            <w:pPr>
              <w:pStyle w:val="Checkbox"/>
              <w:rPr>
                <w:rFonts w:ascii="Verdana" w:hAnsi="Verdana"/>
                <w:sz w:val="22"/>
                <w:szCs w:val="22"/>
              </w:rPr>
            </w:pPr>
            <w:r w:rsidRPr="005508D8">
              <w:rPr>
                <w:rFonts w:ascii="Verdana" w:hAnsi="Verdana"/>
                <w:sz w:val="22"/>
                <w:szCs w:val="22"/>
              </w:rPr>
              <w:fldChar w:fldCharType="begin">
                <w:ffData>
                  <w:name w:val="Check4"/>
                  <w:enabled/>
                  <w:calcOnExit w:val="0"/>
                  <w:checkBox>
                    <w:sizeAuto/>
                    <w:default w:val="0"/>
                  </w:checkBox>
                </w:ffData>
              </w:fldChar>
            </w:r>
            <w:bookmarkStart w:id="1" w:name="Check4"/>
            <w:r w:rsidR="009C220D" w:rsidRPr="005508D8">
              <w:rPr>
                <w:rFonts w:ascii="Verdana" w:hAnsi="Verdana"/>
                <w:sz w:val="22"/>
                <w:szCs w:val="22"/>
              </w:rPr>
              <w:instrText xml:space="preserve"> FORMCHECKBOX </w:instrText>
            </w:r>
            <w:r w:rsidR="00535696">
              <w:rPr>
                <w:rFonts w:ascii="Verdana" w:hAnsi="Verdana"/>
                <w:sz w:val="22"/>
                <w:szCs w:val="22"/>
              </w:rPr>
            </w:r>
            <w:r w:rsidR="00535696">
              <w:rPr>
                <w:rFonts w:ascii="Verdana" w:hAnsi="Verdana"/>
                <w:sz w:val="22"/>
                <w:szCs w:val="22"/>
              </w:rPr>
              <w:fldChar w:fldCharType="separate"/>
            </w:r>
            <w:r w:rsidRPr="005508D8">
              <w:rPr>
                <w:rFonts w:ascii="Verdana" w:hAnsi="Verdana"/>
                <w:sz w:val="22"/>
                <w:szCs w:val="22"/>
              </w:rPr>
              <w:fldChar w:fldCharType="end"/>
            </w:r>
            <w:bookmarkEnd w:id="1"/>
          </w:p>
        </w:tc>
        <w:tc>
          <w:tcPr>
            <w:tcW w:w="4415" w:type="dxa"/>
            <w:vAlign w:val="bottom"/>
          </w:tcPr>
          <w:p w:rsidR="009C220D" w:rsidRPr="005508D8" w:rsidRDefault="007C05B9" w:rsidP="007C05B9">
            <w:pPr>
              <w:pStyle w:val="Heading4"/>
              <w:numPr>
                <w:ilvl w:val="0"/>
                <w:numId w:val="11"/>
              </w:numPr>
              <w:jc w:val="left"/>
              <w:rPr>
                <w:rFonts w:ascii="Verdana" w:hAnsi="Verdana"/>
                <w:sz w:val="22"/>
                <w:szCs w:val="22"/>
              </w:rPr>
            </w:pPr>
            <w:r>
              <w:rPr>
                <w:rFonts w:ascii="Verdana" w:hAnsi="Verdana"/>
                <w:sz w:val="22"/>
                <w:szCs w:val="22"/>
              </w:rPr>
              <w:t>Are you over the age of 18?</w:t>
            </w:r>
          </w:p>
        </w:tc>
        <w:tc>
          <w:tcPr>
            <w:tcW w:w="540" w:type="dxa"/>
            <w:gridSpan w:val="2"/>
            <w:vAlign w:val="bottom"/>
          </w:tcPr>
          <w:p w:rsidR="009C220D" w:rsidRPr="005508D8" w:rsidRDefault="009C220D" w:rsidP="00490804">
            <w:pPr>
              <w:pStyle w:val="Checkbox"/>
              <w:rPr>
                <w:rFonts w:ascii="Verdana" w:hAnsi="Verdana"/>
                <w:sz w:val="22"/>
                <w:szCs w:val="22"/>
              </w:rPr>
            </w:pPr>
            <w:r w:rsidRPr="005508D8">
              <w:rPr>
                <w:rFonts w:ascii="Verdana" w:hAnsi="Verdana"/>
                <w:sz w:val="22"/>
                <w:szCs w:val="22"/>
              </w:rPr>
              <w:t>YES</w:t>
            </w:r>
          </w:p>
          <w:p w:rsidR="009C220D" w:rsidRPr="005508D8" w:rsidRDefault="00724FA4" w:rsidP="00D6155E">
            <w:pPr>
              <w:pStyle w:val="Checkbox"/>
              <w:rPr>
                <w:rFonts w:ascii="Verdana" w:hAnsi="Verdana"/>
                <w:sz w:val="22"/>
                <w:szCs w:val="22"/>
              </w:rPr>
            </w:pPr>
            <w:r w:rsidRPr="005508D8">
              <w:rPr>
                <w:rFonts w:ascii="Verdana" w:hAnsi="Verdana"/>
                <w:sz w:val="22"/>
                <w:szCs w:val="22"/>
              </w:rPr>
              <w:fldChar w:fldCharType="begin">
                <w:ffData>
                  <w:name w:val="Check3"/>
                  <w:enabled/>
                  <w:calcOnExit w:val="0"/>
                  <w:checkBox>
                    <w:sizeAuto/>
                    <w:default w:val="0"/>
                  </w:checkBox>
                </w:ffData>
              </w:fldChar>
            </w:r>
            <w:r w:rsidR="009C220D" w:rsidRPr="005508D8">
              <w:rPr>
                <w:rFonts w:ascii="Verdana" w:hAnsi="Verdana"/>
                <w:sz w:val="22"/>
                <w:szCs w:val="22"/>
              </w:rPr>
              <w:instrText xml:space="preserve"> FORMCHECKBOX </w:instrText>
            </w:r>
            <w:r w:rsidR="00535696">
              <w:rPr>
                <w:rFonts w:ascii="Verdana" w:hAnsi="Verdana"/>
                <w:sz w:val="22"/>
                <w:szCs w:val="22"/>
              </w:rPr>
            </w:r>
            <w:r w:rsidR="00535696">
              <w:rPr>
                <w:rFonts w:ascii="Verdana" w:hAnsi="Verdana"/>
                <w:sz w:val="22"/>
                <w:szCs w:val="22"/>
              </w:rPr>
              <w:fldChar w:fldCharType="separate"/>
            </w:r>
            <w:r w:rsidRPr="005508D8">
              <w:rPr>
                <w:rFonts w:ascii="Verdana" w:hAnsi="Verdana"/>
                <w:sz w:val="22"/>
                <w:szCs w:val="22"/>
              </w:rPr>
              <w:fldChar w:fldCharType="end"/>
            </w:r>
          </w:p>
        </w:tc>
        <w:tc>
          <w:tcPr>
            <w:tcW w:w="634" w:type="dxa"/>
            <w:vAlign w:val="bottom"/>
          </w:tcPr>
          <w:p w:rsidR="009C220D" w:rsidRPr="005508D8" w:rsidRDefault="009C220D" w:rsidP="00490804">
            <w:pPr>
              <w:pStyle w:val="Checkbox"/>
              <w:rPr>
                <w:rFonts w:ascii="Verdana" w:hAnsi="Verdana"/>
                <w:sz w:val="22"/>
                <w:szCs w:val="22"/>
              </w:rPr>
            </w:pPr>
            <w:r w:rsidRPr="005508D8">
              <w:rPr>
                <w:rFonts w:ascii="Verdana" w:hAnsi="Verdana"/>
                <w:sz w:val="22"/>
                <w:szCs w:val="22"/>
              </w:rPr>
              <w:t>NO</w:t>
            </w:r>
          </w:p>
          <w:p w:rsidR="009C220D" w:rsidRPr="005508D8" w:rsidRDefault="00724FA4" w:rsidP="00D6155E">
            <w:pPr>
              <w:pStyle w:val="Checkbox"/>
              <w:rPr>
                <w:rFonts w:ascii="Verdana" w:hAnsi="Verdana"/>
                <w:sz w:val="22"/>
                <w:szCs w:val="22"/>
              </w:rPr>
            </w:pPr>
            <w:r w:rsidRPr="005508D8">
              <w:rPr>
                <w:rFonts w:ascii="Verdana" w:hAnsi="Verdana"/>
                <w:sz w:val="22"/>
                <w:szCs w:val="22"/>
              </w:rPr>
              <w:fldChar w:fldCharType="begin">
                <w:ffData>
                  <w:name w:val="Check4"/>
                  <w:enabled/>
                  <w:calcOnExit w:val="0"/>
                  <w:checkBox>
                    <w:sizeAuto/>
                    <w:default w:val="0"/>
                  </w:checkBox>
                </w:ffData>
              </w:fldChar>
            </w:r>
            <w:r w:rsidR="009C220D" w:rsidRPr="005508D8">
              <w:rPr>
                <w:rFonts w:ascii="Verdana" w:hAnsi="Verdana"/>
                <w:sz w:val="22"/>
                <w:szCs w:val="22"/>
              </w:rPr>
              <w:instrText xml:space="preserve"> FORMCHECKBOX </w:instrText>
            </w:r>
            <w:r w:rsidR="00535696">
              <w:rPr>
                <w:rFonts w:ascii="Verdana" w:hAnsi="Verdana"/>
                <w:sz w:val="22"/>
                <w:szCs w:val="22"/>
              </w:rPr>
            </w:r>
            <w:r w:rsidR="00535696">
              <w:rPr>
                <w:rFonts w:ascii="Verdana" w:hAnsi="Verdana"/>
                <w:sz w:val="22"/>
                <w:szCs w:val="22"/>
              </w:rPr>
              <w:fldChar w:fldCharType="separate"/>
            </w:r>
            <w:r w:rsidRPr="005508D8">
              <w:rPr>
                <w:rFonts w:ascii="Verdana" w:hAnsi="Verdana"/>
                <w:sz w:val="22"/>
                <w:szCs w:val="22"/>
              </w:rPr>
              <w:fldChar w:fldCharType="end"/>
            </w:r>
          </w:p>
        </w:tc>
      </w:tr>
      <w:tr w:rsidR="00972C9A" w:rsidRPr="005508D8" w:rsidTr="00685608">
        <w:trPr>
          <w:trHeight w:hRule="exact" w:val="144"/>
        </w:trPr>
        <w:tc>
          <w:tcPr>
            <w:tcW w:w="3957" w:type="dxa"/>
            <w:gridSpan w:val="2"/>
            <w:vAlign w:val="bottom"/>
          </w:tcPr>
          <w:p w:rsidR="00972C9A" w:rsidRPr="005508D8" w:rsidRDefault="00972C9A" w:rsidP="00490804">
            <w:pPr>
              <w:rPr>
                <w:rFonts w:ascii="Verdana" w:hAnsi="Verdana"/>
                <w:sz w:val="22"/>
                <w:szCs w:val="22"/>
              </w:rPr>
            </w:pPr>
          </w:p>
        </w:tc>
        <w:tc>
          <w:tcPr>
            <w:tcW w:w="708" w:type="dxa"/>
            <w:vAlign w:val="bottom"/>
          </w:tcPr>
          <w:p w:rsidR="00972C9A" w:rsidRPr="005508D8" w:rsidRDefault="00972C9A" w:rsidP="00490804">
            <w:pPr>
              <w:pStyle w:val="Checkbox"/>
              <w:rPr>
                <w:rFonts w:ascii="Verdana" w:hAnsi="Verdana"/>
                <w:sz w:val="22"/>
                <w:szCs w:val="22"/>
              </w:rPr>
            </w:pPr>
          </w:p>
        </w:tc>
        <w:tc>
          <w:tcPr>
            <w:tcW w:w="546" w:type="dxa"/>
            <w:vAlign w:val="bottom"/>
          </w:tcPr>
          <w:p w:rsidR="00972C9A" w:rsidRPr="005508D8" w:rsidRDefault="00972C9A" w:rsidP="00972C9A">
            <w:pPr>
              <w:pStyle w:val="Checkbox"/>
              <w:rPr>
                <w:rFonts w:ascii="Verdana" w:hAnsi="Verdana"/>
                <w:sz w:val="22"/>
                <w:szCs w:val="22"/>
              </w:rPr>
            </w:pPr>
          </w:p>
        </w:tc>
        <w:tc>
          <w:tcPr>
            <w:tcW w:w="4415" w:type="dxa"/>
            <w:vAlign w:val="bottom"/>
          </w:tcPr>
          <w:p w:rsidR="00972C9A" w:rsidRPr="005508D8" w:rsidRDefault="00972C9A" w:rsidP="00490804">
            <w:pPr>
              <w:pStyle w:val="Heading4"/>
              <w:rPr>
                <w:rFonts w:ascii="Verdana" w:hAnsi="Verdana"/>
                <w:sz w:val="22"/>
                <w:szCs w:val="22"/>
              </w:rPr>
            </w:pPr>
          </w:p>
        </w:tc>
        <w:tc>
          <w:tcPr>
            <w:tcW w:w="540" w:type="dxa"/>
            <w:gridSpan w:val="2"/>
            <w:vAlign w:val="bottom"/>
          </w:tcPr>
          <w:p w:rsidR="00972C9A" w:rsidRPr="005508D8" w:rsidRDefault="00972C9A" w:rsidP="00490804">
            <w:pPr>
              <w:pStyle w:val="Checkbox"/>
              <w:rPr>
                <w:rFonts w:ascii="Verdana" w:hAnsi="Verdana"/>
                <w:sz w:val="22"/>
                <w:szCs w:val="22"/>
              </w:rPr>
            </w:pPr>
          </w:p>
        </w:tc>
        <w:tc>
          <w:tcPr>
            <w:tcW w:w="634" w:type="dxa"/>
            <w:vAlign w:val="bottom"/>
          </w:tcPr>
          <w:p w:rsidR="00972C9A" w:rsidRPr="005508D8" w:rsidRDefault="00972C9A" w:rsidP="00490804">
            <w:pPr>
              <w:pStyle w:val="Checkbox"/>
              <w:rPr>
                <w:rFonts w:ascii="Verdana" w:hAnsi="Verdana"/>
                <w:sz w:val="22"/>
                <w:szCs w:val="22"/>
              </w:rPr>
            </w:pPr>
          </w:p>
        </w:tc>
      </w:tr>
      <w:tr w:rsidR="00972C9A" w:rsidRPr="005508D8" w:rsidTr="00685608">
        <w:trPr>
          <w:trHeight w:val="378"/>
        </w:trPr>
        <w:tc>
          <w:tcPr>
            <w:tcW w:w="3957" w:type="dxa"/>
            <w:gridSpan w:val="2"/>
            <w:vAlign w:val="bottom"/>
          </w:tcPr>
          <w:p w:rsidR="00972C9A" w:rsidRPr="005508D8" w:rsidRDefault="007C05B9" w:rsidP="00031EA0">
            <w:pPr>
              <w:pStyle w:val="ListParagraph"/>
              <w:numPr>
                <w:ilvl w:val="0"/>
                <w:numId w:val="11"/>
              </w:numPr>
              <w:rPr>
                <w:rFonts w:ascii="Verdana" w:hAnsi="Verdana"/>
                <w:sz w:val="22"/>
                <w:szCs w:val="22"/>
              </w:rPr>
            </w:pPr>
            <w:r>
              <w:rPr>
                <w:rFonts w:ascii="Verdana" w:hAnsi="Verdana"/>
                <w:sz w:val="22"/>
                <w:szCs w:val="22"/>
              </w:rPr>
              <w:t>Are you currently authorized to work in the US</w:t>
            </w:r>
            <w:r w:rsidR="00972C9A" w:rsidRPr="005508D8">
              <w:rPr>
                <w:rFonts w:ascii="Verdana" w:hAnsi="Verdana"/>
                <w:sz w:val="22"/>
                <w:szCs w:val="22"/>
              </w:rPr>
              <w:t>?</w:t>
            </w:r>
          </w:p>
        </w:tc>
        <w:tc>
          <w:tcPr>
            <w:tcW w:w="708" w:type="dxa"/>
            <w:vAlign w:val="bottom"/>
          </w:tcPr>
          <w:p w:rsidR="00972C9A" w:rsidRPr="005508D8" w:rsidRDefault="00972C9A" w:rsidP="00490804">
            <w:pPr>
              <w:pStyle w:val="Checkbox"/>
              <w:rPr>
                <w:rFonts w:ascii="Verdana" w:hAnsi="Verdana"/>
                <w:sz w:val="22"/>
                <w:szCs w:val="22"/>
              </w:rPr>
            </w:pPr>
            <w:r w:rsidRPr="005508D8">
              <w:rPr>
                <w:rFonts w:ascii="Verdana" w:hAnsi="Verdana"/>
                <w:sz w:val="22"/>
                <w:szCs w:val="22"/>
              </w:rPr>
              <w:t>YES</w:t>
            </w:r>
          </w:p>
          <w:p w:rsidR="00972C9A" w:rsidRPr="005508D8" w:rsidRDefault="00972C9A" w:rsidP="00490804">
            <w:pPr>
              <w:pStyle w:val="Checkbox"/>
              <w:rPr>
                <w:rFonts w:ascii="Verdana" w:hAnsi="Verdana"/>
                <w:sz w:val="22"/>
                <w:szCs w:val="22"/>
              </w:rPr>
            </w:pPr>
            <w:r w:rsidRPr="005508D8">
              <w:rPr>
                <w:rFonts w:ascii="Verdana" w:hAnsi="Verdana"/>
                <w:sz w:val="22"/>
                <w:szCs w:val="22"/>
              </w:rPr>
              <w:fldChar w:fldCharType="begin">
                <w:ffData>
                  <w:name w:val="Check3"/>
                  <w:enabled/>
                  <w:calcOnExit w:val="0"/>
                  <w:checkBox>
                    <w:sizeAuto/>
                    <w:default w:val="0"/>
                  </w:checkBox>
                </w:ffData>
              </w:fldChar>
            </w:r>
            <w:r w:rsidRPr="005508D8">
              <w:rPr>
                <w:rFonts w:ascii="Verdana" w:hAnsi="Verdana"/>
                <w:sz w:val="22"/>
                <w:szCs w:val="22"/>
              </w:rPr>
              <w:instrText xml:space="preserve"> FORMCHECKBOX </w:instrText>
            </w:r>
            <w:r w:rsidR="00535696">
              <w:rPr>
                <w:rFonts w:ascii="Verdana" w:hAnsi="Verdana"/>
                <w:sz w:val="22"/>
                <w:szCs w:val="22"/>
              </w:rPr>
            </w:r>
            <w:r w:rsidR="00535696">
              <w:rPr>
                <w:rFonts w:ascii="Verdana" w:hAnsi="Verdana"/>
                <w:sz w:val="22"/>
                <w:szCs w:val="22"/>
              </w:rPr>
              <w:fldChar w:fldCharType="separate"/>
            </w:r>
            <w:r w:rsidRPr="005508D8">
              <w:rPr>
                <w:rFonts w:ascii="Verdana" w:hAnsi="Verdana"/>
                <w:sz w:val="22"/>
                <w:szCs w:val="22"/>
              </w:rPr>
              <w:fldChar w:fldCharType="end"/>
            </w:r>
          </w:p>
        </w:tc>
        <w:tc>
          <w:tcPr>
            <w:tcW w:w="546" w:type="dxa"/>
            <w:vAlign w:val="bottom"/>
          </w:tcPr>
          <w:p w:rsidR="00972C9A" w:rsidRPr="005508D8" w:rsidRDefault="00972C9A" w:rsidP="00972C9A">
            <w:pPr>
              <w:pStyle w:val="Checkbox"/>
              <w:rPr>
                <w:rFonts w:ascii="Verdana" w:hAnsi="Verdana"/>
                <w:sz w:val="22"/>
                <w:szCs w:val="22"/>
              </w:rPr>
            </w:pPr>
            <w:r w:rsidRPr="005508D8">
              <w:rPr>
                <w:rFonts w:ascii="Verdana" w:hAnsi="Verdana"/>
                <w:sz w:val="22"/>
                <w:szCs w:val="22"/>
              </w:rPr>
              <w:t>NO</w:t>
            </w:r>
          </w:p>
          <w:p w:rsidR="00972C9A" w:rsidRPr="005508D8" w:rsidRDefault="00972C9A" w:rsidP="00972C9A">
            <w:pPr>
              <w:pStyle w:val="Checkbox"/>
              <w:rPr>
                <w:rFonts w:ascii="Verdana" w:hAnsi="Verdana"/>
                <w:sz w:val="22"/>
                <w:szCs w:val="22"/>
              </w:rPr>
            </w:pPr>
            <w:r w:rsidRPr="005508D8">
              <w:rPr>
                <w:rFonts w:ascii="Verdana" w:hAnsi="Verdana"/>
                <w:sz w:val="22"/>
                <w:szCs w:val="22"/>
              </w:rPr>
              <w:fldChar w:fldCharType="begin">
                <w:ffData>
                  <w:name w:val="Check4"/>
                  <w:enabled/>
                  <w:calcOnExit w:val="0"/>
                  <w:checkBox>
                    <w:sizeAuto/>
                    <w:default w:val="0"/>
                  </w:checkBox>
                </w:ffData>
              </w:fldChar>
            </w:r>
            <w:r w:rsidRPr="005508D8">
              <w:rPr>
                <w:rFonts w:ascii="Verdana" w:hAnsi="Verdana"/>
                <w:sz w:val="22"/>
                <w:szCs w:val="22"/>
              </w:rPr>
              <w:instrText xml:space="preserve"> FORMCHECKBOX </w:instrText>
            </w:r>
            <w:r w:rsidR="00535696">
              <w:rPr>
                <w:rFonts w:ascii="Verdana" w:hAnsi="Verdana"/>
                <w:sz w:val="22"/>
                <w:szCs w:val="22"/>
              </w:rPr>
            </w:r>
            <w:r w:rsidR="00535696">
              <w:rPr>
                <w:rFonts w:ascii="Verdana" w:hAnsi="Verdana"/>
                <w:sz w:val="22"/>
                <w:szCs w:val="22"/>
              </w:rPr>
              <w:fldChar w:fldCharType="separate"/>
            </w:r>
            <w:r w:rsidRPr="005508D8">
              <w:rPr>
                <w:rFonts w:ascii="Verdana" w:hAnsi="Verdana"/>
                <w:sz w:val="22"/>
                <w:szCs w:val="22"/>
              </w:rPr>
              <w:fldChar w:fldCharType="end"/>
            </w:r>
          </w:p>
        </w:tc>
        <w:tc>
          <w:tcPr>
            <w:tcW w:w="4415" w:type="dxa"/>
            <w:vAlign w:val="bottom"/>
          </w:tcPr>
          <w:p w:rsidR="00972C9A" w:rsidRPr="005508D8" w:rsidRDefault="007C05B9" w:rsidP="00031EA0">
            <w:pPr>
              <w:pStyle w:val="Heading4"/>
              <w:numPr>
                <w:ilvl w:val="0"/>
                <w:numId w:val="11"/>
              </w:numPr>
              <w:jc w:val="left"/>
              <w:rPr>
                <w:rFonts w:ascii="Verdana" w:hAnsi="Verdana"/>
                <w:sz w:val="22"/>
                <w:szCs w:val="22"/>
              </w:rPr>
            </w:pPr>
            <w:r w:rsidRPr="005508D8">
              <w:rPr>
                <w:rFonts w:ascii="Verdana" w:hAnsi="Verdana"/>
                <w:sz w:val="22"/>
                <w:szCs w:val="22"/>
              </w:rPr>
              <w:t>If no, are you authorized to work in the U.S.?</w:t>
            </w:r>
          </w:p>
        </w:tc>
        <w:tc>
          <w:tcPr>
            <w:tcW w:w="540" w:type="dxa"/>
            <w:gridSpan w:val="2"/>
            <w:vAlign w:val="bottom"/>
          </w:tcPr>
          <w:p w:rsidR="009959C5" w:rsidRPr="005508D8" w:rsidRDefault="009959C5" w:rsidP="009959C5">
            <w:pPr>
              <w:pStyle w:val="Checkbox"/>
              <w:rPr>
                <w:rFonts w:ascii="Verdana" w:hAnsi="Verdana"/>
                <w:sz w:val="22"/>
                <w:szCs w:val="22"/>
              </w:rPr>
            </w:pPr>
            <w:r w:rsidRPr="005508D8">
              <w:rPr>
                <w:rFonts w:ascii="Verdana" w:hAnsi="Verdana"/>
                <w:sz w:val="22"/>
                <w:szCs w:val="22"/>
              </w:rPr>
              <w:t>YES</w:t>
            </w:r>
          </w:p>
          <w:p w:rsidR="00972C9A" w:rsidRPr="005508D8" w:rsidRDefault="009959C5" w:rsidP="009959C5">
            <w:pPr>
              <w:pStyle w:val="Checkbox"/>
              <w:rPr>
                <w:rFonts w:ascii="Verdana" w:hAnsi="Verdana"/>
                <w:sz w:val="22"/>
                <w:szCs w:val="22"/>
              </w:rPr>
            </w:pPr>
            <w:r w:rsidRPr="005508D8">
              <w:rPr>
                <w:rFonts w:ascii="Verdana" w:hAnsi="Verdana"/>
                <w:sz w:val="22"/>
                <w:szCs w:val="22"/>
              </w:rPr>
              <w:fldChar w:fldCharType="begin">
                <w:ffData>
                  <w:name w:val="Check3"/>
                  <w:enabled/>
                  <w:calcOnExit w:val="0"/>
                  <w:checkBox>
                    <w:sizeAuto/>
                    <w:default w:val="0"/>
                  </w:checkBox>
                </w:ffData>
              </w:fldChar>
            </w:r>
            <w:r w:rsidRPr="005508D8">
              <w:rPr>
                <w:rFonts w:ascii="Verdana" w:hAnsi="Verdana"/>
                <w:sz w:val="22"/>
                <w:szCs w:val="22"/>
              </w:rPr>
              <w:instrText xml:space="preserve"> FORMCHECKBOX </w:instrText>
            </w:r>
            <w:r w:rsidR="00535696">
              <w:rPr>
                <w:rFonts w:ascii="Verdana" w:hAnsi="Verdana"/>
                <w:sz w:val="22"/>
                <w:szCs w:val="22"/>
              </w:rPr>
            </w:r>
            <w:r w:rsidR="00535696">
              <w:rPr>
                <w:rFonts w:ascii="Verdana" w:hAnsi="Verdana"/>
                <w:sz w:val="22"/>
                <w:szCs w:val="22"/>
              </w:rPr>
              <w:fldChar w:fldCharType="separate"/>
            </w:r>
            <w:r w:rsidRPr="005508D8">
              <w:rPr>
                <w:rFonts w:ascii="Verdana" w:hAnsi="Verdana"/>
                <w:sz w:val="22"/>
                <w:szCs w:val="22"/>
              </w:rPr>
              <w:fldChar w:fldCharType="end"/>
            </w:r>
          </w:p>
        </w:tc>
        <w:tc>
          <w:tcPr>
            <w:tcW w:w="634" w:type="dxa"/>
            <w:vAlign w:val="bottom"/>
          </w:tcPr>
          <w:p w:rsidR="009959C5" w:rsidRPr="005508D8" w:rsidRDefault="009959C5" w:rsidP="009959C5">
            <w:pPr>
              <w:pStyle w:val="Checkbox"/>
              <w:rPr>
                <w:rFonts w:ascii="Verdana" w:hAnsi="Verdana"/>
                <w:sz w:val="22"/>
                <w:szCs w:val="22"/>
              </w:rPr>
            </w:pPr>
            <w:r w:rsidRPr="005508D8">
              <w:rPr>
                <w:rFonts w:ascii="Verdana" w:hAnsi="Verdana"/>
                <w:sz w:val="22"/>
                <w:szCs w:val="22"/>
              </w:rPr>
              <w:t>NO</w:t>
            </w:r>
          </w:p>
          <w:p w:rsidR="00972C9A" w:rsidRPr="005508D8" w:rsidRDefault="009959C5" w:rsidP="009959C5">
            <w:pPr>
              <w:pStyle w:val="Checkbox"/>
              <w:rPr>
                <w:rFonts w:ascii="Verdana" w:hAnsi="Verdana"/>
                <w:sz w:val="22"/>
                <w:szCs w:val="22"/>
              </w:rPr>
            </w:pPr>
            <w:r w:rsidRPr="005508D8">
              <w:rPr>
                <w:rFonts w:ascii="Verdana" w:hAnsi="Verdana"/>
                <w:sz w:val="22"/>
                <w:szCs w:val="22"/>
              </w:rPr>
              <w:fldChar w:fldCharType="begin">
                <w:ffData>
                  <w:name w:val="Check4"/>
                  <w:enabled/>
                  <w:calcOnExit w:val="0"/>
                  <w:checkBox>
                    <w:sizeAuto/>
                    <w:default w:val="0"/>
                  </w:checkBox>
                </w:ffData>
              </w:fldChar>
            </w:r>
            <w:r w:rsidRPr="005508D8">
              <w:rPr>
                <w:rFonts w:ascii="Verdana" w:hAnsi="Verdana"/>
                <w:sz w:val="22"/>
                <w:szCs w:val="22"/>
              </w:rPr>
              <w:instrText xml:space="preserve"> FORMCHECKBOX </w:instrText>
            </w:r>
            <w:r w:rsidR="00535696">
              <w:rPr>
                <w:rFonts w:ascii="Verdana" w:hAnsi="Verdana"/>
                <w:sz w:val="22"/>
                <w:szCs w:val="22"/>
              </w:rPr>
            </w:r>
            <w:r w:rsidR="00535696">
              <w:rPr>
                <w:rFonts w:ascii="Verdana" w:hAnsi="Verdana"/>
                <w:sz w:val="22"/>
                <w:szCs w:val="22"/>
              </w:rPr>
              <w:fldChar w:fldCharType="separate"/>
            </w:r>
            <w:r w:rsidRPr="005508D8">
              <w:rPr>
                <w:rFonts w:ascii="Verdana" w:hAnsi="Verdana"/>
                <w:sz w:val="22"/>
                <w:szCs w:val="22"/>
              </w:rPr>
              <w:fldChar w:fldCharType="end"/>
            </w:r>
          </w:p>
        </w:tc>
      </w:tr>
      <w:tr w:rsidR="00C8400E" w:rsidRPr="005508D8" w:rsidTr="00C8400E">
        <w:trPr>
          <w:trHeight w:val="252"/>
        </w:trPr>
        <w:tc>
          <w:tcPr>
            <w:tcW w:w="3957" w:type="dxa"/>
            <w:gridSpan w:val="2"/>
            <w:vAlign w:val="bottom"/>
          </w:tcPr>
          <w:p w:rsidR="00C8400E" w:rsidRPr="005508D8" w:rsidRDefault="00C8400E" w:rsidP="00C8400E">
            <w:pPr>
              <w:pStyle w:val="ListParagraph"/>
              <w:rPr>
                <w:rFonts w:ascii="Verdana" w:hAnsi="Verdana"/>
                <w:sz w:val="22"/>
                <w:szCs w:val="22"/>
              </w:rPr>
            </w:pPr>
          </w:p>
        </w:tc>
        <w:tc>
          <w:tcPr>
            <w:tcW w:w="708" w:type="dxa"/>
            <w:vAlign w:val="bottom"/>
          </w:tcPr>
          <w:p w:rsidR="00C8400E" w:rsidRPr="005508D8" w:rsidRDefault="00C8400E" w:rsidP="00490804">
            <w:pPr>
              <w:pStyle w:val="Checkbox"/>
              <w:rPr>
                <w:rFonts w:ascii="Verdana" w:hAnsi="Verdana"/>
                <w:sz w:val="22"/>
                <w:szCs w:val="22"/>
              </w:rPr>
            </w:pPr>
          </w:p>
        </w:tc>
        <w:tc>
          <w:tcPr>
            <w:tcW w:w="546" w:type="dxa"/>
            <w:vAlign w:val="bottom"/>
          </w:tcPr>
          <w:p w:rsidR="00C8400E" w:rsidRPr="005508D8" w:rsidRDefault="00C8400E" w:rsidP="00972C9A">
            <w:pPr>
              <w:pStyle w:val="Checkbox"/>
              <w:rPr>
                <w:rFonts w:ascii="Verdana" w:hAnsi="Verdana"/>
                <w:sz w:val="22"/>
                <w:szCs w:val="22"/>
              </w:rPr>
            </w:pPr>
          </w:p>
        </w:tc>
        <w:tc>
          <w:tcPr>
            <w:tcW w:w="4415" w:type="dxa"/>
            <w:vAlign w:val="bottom"/>
          </w:tcPr>
          <w:p w:rsidR="00C8400E" w:rsidRPr="005508D8" w:rsidRDefault="00C8400E" w:rsidP="00C8400E">
            <w:pPr>
              <w:pStyle w:val="Heading4"/>
              <w:ind w:left="720"/>
              <w:jc w:val="left"/>
              <w:rPr>
                <w:rFonts w:ascii="Verdana" w:hAnsi="Verdana"/>
                <w:sz w:val="22"/>
                <w:szCs w:val="22"/>
              </w:rPr>
            </w:pPr>
          </w:p>
        </w:tc>
        <w:tc>
          <w:tcPr>
            <w:tcW w:w="540" w:type="dxa"/>
            <w:gridSpan w:val="2"/>
            <w:vAlign w:val="bottom"/>
          </w:tcPr>
          <w:p w:rsidR="00C8400E" w:rsidRPr="005508D8" w:rsidRDefault="00C8400E" w:rsidP="009959C5">
            <w:pPr>
              <w:pStyle w:val="Checkbox"/>
              <w:rPr>
                <w:rFonts w:ascii="Verdana" w:hAnsi="Verdana"/>
                <w:sz w:val="22"/>
                <w:szCs w:val="22"/>
              </w:rPr>
            </w:pPr>
          </w:p>
        </w:tc>
        <w:tc>
          <w:tcPr>
            <w:tcW w:w="634" w:type="dxa"/>
            <w:vAlign w:val="bottom"/>
          </w:tcPr>
          <w:p w:rsidR="00C8400E" w:rsidRPr="005508D8" w:rsidRDefault="00C8400E" w:rsidP="009959C5">
            <w:pPr>
              <w:pStyle w:val="Checkbox"/>
              <w:rPr>
                <w:rFonts w:ascii="Verdana" w:hAnsi="Verdana"/>
                <w:sz w:val="22"/>
                <w:szCs w:val="22"/>
              </w:rPr>
            </w:pPr>
          </w:p>
        </w:tc>
      </w:tr>
      <w:tr w:rsidR="00685608" w:rsidRPr="005508D8" w:rsidTr="00685608">
        <w:trPr>
          <w:trHeight w:val="378"/>
        </w:trPr>
        <w:tc>
          <w:tcPr>
            <w:tcW w:w="3957" w:type="dxa"/>
            <w:gridSpan w:val="2"/>
            <w:vAlign w:val="bottom"/>
          </w:tcPr>
          <w:p w:rsidR="00685608" w:rsidRPr="005508D8" w:rsidRDefault="00685608" w:rsidP="00031EA0">
            <w:pPr>
              <w:pStyle w:val="ListParagraph"/>
              <w:numPr>
                <w:ilvl w:val="0"/>
                <w:numId w:val="11"/>
              </w:numPr>
              <w:rPr>
                <w:rFonts w:ascii="Verdana" w:hAnsi="Verdana"/>
                <w:sz w:val="22"/>
                <w:szCs w:val="22"/>
              </w:rPr>
            </w:pPr>
            <w:r>
              <w:rPr>
                <w:rFonts w:ascii="Verdana" w:hAnsi="Verdana"/>
                <w:sz w:val="22"/>
                <w:szCs w:val="22"/>
              </w:rPr>
              <w:t>Are you currently in default on any student loans</w:t>
            </w:r>
          </w:p>
        </w:tc>
        <w:tc>
          <w:tcPr>
            <w:tcW w:w="708" w:type="dxa"/>
            <w:vAlign w:val="bottom"/>
          </w:tcPr>
          <w:p w:rsidR="00685608" w:rsidRPr="005508D8" w:rsidRDefault="00685608" w:rsidP="00685608">
            <w:pPr>
              <w:pStyle w:val="Checkbox"/>
              <w:rPr>
                <w:rFonts w:ascii="Verdana" w:hAnsi="Verdana"/>
                <w:sz w:val="22"/>
                <w:szCs w:val="22"/>
              </w:rPr>
            </w:pPr>
            <w:r w:rsidRPr="005508D8">
              <w:rPr>
                <w:rFonts w:ascii="Verdana" w:hAnsi="Verdana"/>
                <w:sz w:val="22"/>
                <w:szCs w:val="22"/>
              </w:rPr>
              <w:t>YES</w:t>
            </w:r>
          </w:p>
          <w:p w:rsidR="00685608" w:rsidRPr="005508D8" w:rsidRDefault="00685608" w:rsidP="00685608">
            <w:pPr>
              <w:pStyle w:val="Checkbox"/>
              <w:rPr>
                <w:rFonts w:ascii="Verdana" w:hAnsi="Verdana"/>
                <w:sz w:val="22"/>
                <w:szCs w:val="22"/>
              </w:rPr>
            </w:pPr>
            <w:r w:rsidRPr="005508D8">
              <w:rPr>
                <w:rFonts w:ascii="Verdana" w:hAnsi="Verdana"/>
                <w:sz w:val="22"/>
                <w:szCs w:val="22"/>
              </w:rPr>
              <w:fldChar w:fldCharType="begin">
                <w:ffData>
                  <w:name w:val="Check3"/>
                  <w:enabled/>
                  <w:calcOnExit w:val="0"/>
                  <w:checkBox>
                    <w:sizeAuto/>
                    <w:default w:val="0"/>
                  </w:checkBox>
                </w:ffData>
              </w:fldChar>
            </w:r>
            <w:r w:rsidRPr="005508D8">
              <w:rPr>
                <w:rFonts w:ascii="Verdana" w:hAnsi="Verdana"/>
                <w:sz w:val="22"/>
                <w:szCs w:val="22"/>
              </w:rPr>
              <w:instrText xml:space="preserve"> FORMCHECKBOX </w:instrText>
            </w:r>
            <w:r w:rsidR="00535696">
              <w:rPr>
                <w:rFonts w:ascii="Verdana" w:hAnsi="Verdana"/>
                <w:sz w:val="22"/>
                <w:szCs w:val="22"/>
              </w:rPr>
            </w:r>
            <w:r w:rsidR="00535696">
              <w:rPr>
                <w:rFonts w:ascii="Verdana" w:hAnsi="Verdana"/>
                <w:sz w:val="22"/>
                <w:szCs w:val="22"/>
              </w:rPr>
              <w:fldChar w:fldCharType="separate"/>
            </w:r>
            <w:r w:rsidRPr="005508D8">
              <w:rPr>
                <w:rFonts w:ascii="Verdana" w:hAnsi="Verdana"/>
                <w:sz w:val="22"/>
                <w:szCs w:val="22"/>
              </w:rPr>
              <w:fldChar w:fldCharType="end"/>
            </w:r>
          </w:p>
        </w:tc>
        <w:tc>
          <w:tcPr>
            <w:tcW w:w="546" w:type="dxa"/>
            <w:vAlign w:val="bottom"/>
          </w:tcPr>
          <w:p w:rsidR="00685608" w:rsidRPr="005508D8" w:rsidRDefault="00685608" w:rsidP="00685608">
            <w:pPr>
              <w:pStyle w:val="Checkbox"/>
              <w:rPr>
                <w:rFonts w:ascii="Verdana" w:hAnsi="Verdana"/>
                <w:sz w:val="22"/>
                <w:szCs w:val="22"/>
              </w:rPr>
            </w:pPr>
            <w:r w:rsidRPr="005508D8">
              <w:rPr>
                <w:rFonts w:ascii="Verdana" w:hAnsi="Verdana"/>
                <w:sz w:val="22"/>
                <w:szCs w:val="22"/>
              </w:rPr>
              <w:t>NO</w:t>
            </w:r>
          </w:p>
          <w:p w:rsidR="00685608" w:rsidRPr="005508D8" w:rsidRDefault="00685608" w:rsidP="00685608">
            <w:pPr>
              <w:pStyle w:val="Checkbox"/>
              <w:rPr>
                <w:rFonts w:ascii="Verdana" w:hAnsi="Verdana"/>
                <w:sz w:val="22"/>
                <w:szCs w:val="22"/>
              </w:rPr>
            </w:pPr>
            <w:r w:rsidRPr="005508D8">
              <w:rPr>
                <w:rFonts w:ascii="Verdana" w:hAnsi="Verdana"/>
                <w:sz w:val="22"/>
                <w:szCs w:val="22"/>
              </w:rPr>
              <w:fldChar w:fldCharType="begin">
                <w:ffData>
                  <w:name w:val="Check4"/>
                  <w:enabled/>
                  <w:calcOnExit w:val="0"/>
                  <w:checkBox>
                    <w:sizeAuto/>
                    <w:default w:val="0"/>
                  </w:checkBox>
                </w:ffData>
              </w:fldChar>
            </w:r>
            <w:r w:rsidRPr="005508D8">
              <w:rPr>
                <w:rFonts w:ascii="Verdana" w:hAnsi="Verdana"/>
                <w:sz w:val="22"/>
                <w:szCs w:val="22"/>
              </w:rPr>
              <w:instrText xml:space="preserve"> FORMCHECKBOX </w:instrText>
            </w:r>
            <w:r w:rsidR="00535696">
              <w:rPr>
                <w:rFonts w:ascii="Verdana" w:hAnsi="Verdana"/>
                <w:sz w:val="22"/>
                <w:szCs w:val="22"/>
              </w:rPr>
            </w:r>
            <w:r w:rsidR="00535696">
              <w:rPr>
                <w:rFonts w:ascii="Verdana" w:hAnsi="Verdana"/>
                <w:sz w:val="22"/>
                <w:szCs w:val="22"/>
              </w:rPr>
              <w:fldChar w:fldCharType="separate"/>
            </w:r>
            <w:r w:rsidRPr="005508D8">
              <w:rPr>
                <w:rFonts w:ascii="Verdana" w:hAnsi="Verdana"/>
                <w:sz w:val="22"/>
                <w:szCs w:val="22"/>
              </w:rPr>
              <w:fldChar w:fldCharType="end"/>
            </w:r>
          </w:p>
        </w:tc>
        <w:tc>
          <w:tcPr>
            <w:tcW w:w="4415" w:type="dxa"/>
            <w:vAlign w:val="bottom"/>
          </w:tcPr>
          <w:p w:rsidR="00685608" w:rsidRPr="005508D8" w:rsidRDefault="007C05B9" w:rsidP="00031EA0">
            <w:pPr>
              <w:pStyle w:val="Heading4"/>
              <w:numPr>
                <w:ilvl w:val="0"/>
                <w:numId w:val="11"/>
              </w:numPr>
              <w:jc w:val="left"/>
              <w:rPr>
                <w:rFonts w:ascii="Verdana" w:hAnsi="Verdana"/>
                <w:sz w:val="22"/>
                <w:szCs w:val="22"/>
              </w:rPr>
            </w:pPr>
            <w:r>
              <w:rPr>
                <w:rFonts w:ascii="Verdana" w:hAnsi="Verdana"/>
                <w:sz w:val="22"/>
                <w:szCs w:val="22"/>
              </w:rPr>
              <w:t>Do you have any objections to working overtime if necessary</w:t>
            </w:r>
            <w:r w:rsidR="00685608">
              <w:rPr>
                <w:rFonts w:ascii="Verdana" w:hAnsi="Verdana"/>
                <w:sz w:val="22"/>
                <w:szCs w:val="22"/>
              </w:rPr>
              <w:t>?</w:t>
            </w:r>
          </w:p>
        </w:tc>
        <w:tc>
          <w:tcPr>
            <w:tcW w:w="540" w:type="dxa"/>
            <w:gridSpan w:val="2"/>
            <w:vAlign w:val="bottom"/>
          </w:tcPr>
          <w:p w:rsidR="00685608" w:rsidRPr="005508D8" w:rsidRDefault="00685608" w:rsidP="00685608">
            <w:pPr>
              <w:pStyle w:val="Checkbox"/>
              <w:rPr>
                <w:rFonts w:ascii="Verdana" w:hAnsi="Verdana"/>
                <w:sz w:val="22"/>
                <w:szCs w:val="22"/>
              </w:rPr>
            </w:pPr>
            <w:r w:rsidRPr="005508D8">
              <w:rPr>
                <w:rFonts w:ascii="Verdana" w:hAnsi="Verdana"/>
                <w:sz w:val="22"/>
                <w:szCs w:val="22"/>
              </w:rPr>
              <w:t>YES</w:t>
            </w:r>
          </w:p>
          <w:p w:rsidR="00685608" w:rsidRPr="005508D8" w:rsidRDefault="00685608" w:rsidP="00685608">
            <w:pPr>
              <w:pStyle w:val="Checkbox"/>
              <w:rPr>
                <w:rFonts w:ascii="Verdana" w:hAnsi="Verdana"/>
                <w:sz w:val="22"/>
                <w:szCs w:val="22"/>
              </w:rPr>
            </w:pPr>
            <w:r w:rsidRPr="005508D8">
              <w:rPr>
                <w:rFonts w:ascii="Verdana" w:hAnsi="Verdana"/>
                <w:sz w:val="22"/>
                <w:szCs w:val="22"/>
              </w:rPr>
              <w:fldChar w:fldCharType="begin">
                <w:ffData>
                  <w:name w:val="Check3"/>
                  <w:enabled/>
                  <w:calcOnExit w:val="0"/>
                  <w:checkBox>
                    <w:sizeAuto/>
                    <w:default w:val="0"/>
                  </w:checkBox>
                </w:ffData>
              </w:fldChar>
            </w:r>
            <w:r w:rsidRPr="005508D8">
              <w:rPr>
                <w:rFonts w:ascii="Verdana" w:hAnsi="Verdana"/>
                <w:sz w:val="22"/>
                <w:szCs w:val="22"/>
              </w:rPr>
              <w:instrText xml:space="preserve"> FORMCHECKBOX </w:instrText>
            </w:r>
            <w:r w:rsidR="00535696">
              <w:rPr>
                <w:rFonts w:ascii="Verdana" w:hAnsi="Verdana"/>
                <w:sz w:val="22"/>
                <w:szCs w:val="22"/>
              </w:rPr>
            </w:r>
            <w:r w:rsidR="00535696">
              <w:rPr>
                <w:rFonts w:ascii="Verdana" w:hAnsi="Verdana"/>
                <w:sz w:val="22"/>
                <w:szCs w:val="22"/>
              </w:rPr>
              <w:fldChar w:fldCharType="separate"/>
            </w:r>
            <w:r w:rsidRPr="005508D8">
              <w:rPr>
                <w:rFonts w:ascii="Verdana" w:hAnsi="Verdana"/>
                <w:sz w:val="22"/>
                <w:szCs w:val="22"/>
              </w:rPr>
              <w:fldChar w:fldCharType="end"/>
            </w:r>
          </w:p>
        </w:tc>
        <w:tc>
          <w:tcPr>
            <w:tcW w:w="634" w:type="dxa"/>
            <w:vAlign w:val="bottom"/>
          </w:tcPr>
          <w:p w:rsidR="00685608" w:rsidRPr="005508D8" w:rsidRDefault="00685608" w:rsidP="006E4BA8">
            <w:pPr>
              <w:pStyle w:val="Checkbox"/>
              <w:rPr>
                <w:rFonts w:ascii="Verdana" w:hAnsi="Verdana"/>
                <w:sz w:val="22"/>
                <w:szCs w:val="22"/>
              </w:rPr>
            </w:pPr>
            <w:r w:rsidRPr="005508D8">
              <w:rPr>
                <w:rFonts w:ascii="Verdana" w:hAnsi="Verdana"/>
                <w:sz w:val="22"/>
                <w:szCs w:val="22"/>
              </w:rPr>
              <w:t>NO</w:t>
            </w:r>
          </w:p>
          <w:p w:rsidR="00685608" w:rsidRPr="005508D8" w:rsidRDefault="00685608" w:rsidP="006E4BA8">
            <w:pPr>
              <w:pStyle w:val="Checkbox"/>
              <w:rPr>
                <w:rFonts w:ascii="Verdana" w:hAnsi="Verdana"/>
                <w:sz w:val="22"/>
                <w:szCs w:val="22"/>
              </w:rPr>
            </w:pPr>
            <w:r w:rsidRPr="005508D8">
              <w:rPr>
                <w:rFonts w:ascii="Verdana" w:hAnsi="Verdana"/>
                <w:sz w:val="22"/>
                <w:szCs w:val="22"/>
              </w:rPr>
              <w:fldChar w:fldCharType="begin">
                <w:ffData>
                  <w:name w:val="Check4"/>
                  <w:enabled/>
                  <w:calcOnExit w:val="0"/>
                  <w:checkBox>
                    <w:sizeAuto/>
                    <w:default w:val="0"/>
                  </w:checkBox>
                </w:ffData>
              </w:fldChar>
            </w:r>
            <w:r w:rsidRPr="005508D8">
              <w:rPr>
                <w:rFonts w:ascii="Verdana" w:hAnsi="Verdana"/>
                <w:sz w:val="22"/>
                <w:szCs w:val="22"/>
              </w:rPr>
              <w:instrText xml:space="preserve"> FORMCHECKBOX </w:instrText>
            </w:r>
            <w:r w:rsidR="00535696">
              <w:rPr>
                <w:rFonts w:ascii="Verdana" w:hAnsi="Verdana"/>
                <w:sz w:val="22"/>
                <w:szCs w:val="22"/>
              </w:rPr>
            </w:r>
            <w:r w:rsidR="00535696">
              <w:rPr>
                <w:rFonts w:ascii="Verdana" w:hAnsi="Verdana"/>
                <w:sz w:val="22"/>
                <w:szCs w:val="22"/>
              </w:rPr>
              <w:fldChar w:fldCharType="separate"/>
            </w:r>
            <w:r w:rsidRPr="005508D8">
              <w:rPr>
                <w:rFonts w:ascii="Verdana" w:hAnsi="Verdana"/>
                <w:sz w:val="22"/>
                <w:szCs w:val="22"/>
              </w:rPr>
              <w:fldChar w:fldCharType="end"/>
            </w:r>
          </w:p>
        </w:tc>
      </w:tr>
      <w:tr w:rsidR="00685608" w:rsidRPr="005508D8" w:rsidTr="00685608">
        <w:trPr>
          <w:trHeight w:hRule="exact" w:val="144"/>
        </w:trPr>
        <w:tc>
          <w:tcPr>
            <w:tcW w:w="3957" w:type="dxa"/>
            <w:gridSpan w:val="2"/>
            <w:vAlign w:val="bottom"/>
          </w:tcPr>
          <w:p w:rsidR="00685608" w:rsidRPr="005508D8" w:rsidRDefault="00685608" w:rsidP="00490804">
            <w:pPr>
              <w:rPr>
                <w:rFonts w:ascii="Verdana" w:hAnsi="Verdana"/>
                <w:sz w:val="22"/>
                <w:szCs w:val="22"/>
              </w:rPr>
            </w:pPr>
          </w:p>
        </w:tc>
        <w:tc>
          <w:tcPr>
            <w:tcW w:w="708" w:type="dxa"/>
            <w:vAlign w:val="bottom"/>
          </w:tcPr>
          <w:p w:rsidR="00685608" w:rsidRPr="005508D8" w:rsidRDefault="00685608" w:rsidP="00490804">
            <w:pPr>
              <w:pStyle w:val="Checkbox"/>
              <w:rPr>
                <w:rFonts w:ascii="Verdana" w:hAnsi="Verdana"/>
                <w:sz w:val="22"/>
                <w:szCs w:val="22"/>
              </w:rPr>
            </w:pPr>
          </w:p>
        </w:tc>
        <w:tc>
          <w:tcPr>
            <w:tcW w:w="546" w:type="dxa"/>
            <w:vAlign w:val="bottom"/>
          </w:tcPr>
          <w:p w:rsidR="00685608" w:rsidRPr="005508D8" w:rsidRDefault="00685608" w:rsidP="00972C9A">
            <w:pPr>
              <w:pStyle w:val="Checkbox"/>
              <w:rPr>
                <w:rFonts w:ascii="Verdana" w:hAnsi="Verdana"/>
                <w:sz w:val="22"/>
                <w:szCs w:val="22"/>
              </w:rPr>
            </w:pPr>
          </w:p>
        </w:tc>
        <w:tc>
          <w:tcPr>
            <w:tcW w:w="4415" w:type="dxa"/>
            <w:vAlign w:val="bottom"/>
          </w:tcPr>
          <w:p w:rsidR="00685608" w:rsidRPr="005508D8" w:rsidRDefault="00685608" w:rsidP="00490804">
            <w:pPr>
              <w:pStyle w:val="Heading4"/>
              <w:rPr>
                <w:rFonts w:ascii="Verdana" w:hAnsi="Verdana"/>
                <w:sz w:val="22"/>
                <w:szCs w:val="22"/>
              </w:rPr>
            </w:pPr>
          </w:p>
        </w:tc>
        <w:tc>
          <w:tcPr>
            <w:tcW w:w="540" w:type="dxa"/>
            <w:gridSpan w:val="2"/>
            <w:vAlign w:val="bottom"/>
          </w:tcPr>
          <w:p w:rsidR="00685608" w:rsidRPr="005508D8" w:rsidRDefault="00685608" w:rsidP="00490804">
            <w:pPr>
              <w:pStyle w:val="Checkbox"/>
              <w:rPr>
                <w:rFonts w:ascii="Verdana" w:hAnsi="Verdana"/>
                <w:sz w:val="22"/>
                <w:szCs w:val="22"/>
              </w:rPr>
            </w:pPr>
          </w:p>
        </w:tc>
        <w:tc>
          <w:tcPr>
            <w:tcW w:w="634" w:type="dxa"/>
            <w:vAlign w:val="bottom"/>
          </w:tcPr>
          <w:p w:rsidR="00685608" w:rsidRPr="005508D8" w:rsidRDefault="00685608" w:rsidP="006E4BA8">
            <w:pPr>
              <w:pStyle w:val="Checkbox"/>
              <w:rPr>
                <w:rFonts w:ascii="Verdana" w:hAnsi="Verdana"/>
                <w:sz w:val="22"/>
                <w:szCs w:val="22"/>
              </w:rPr>
            </w:pPr>
          </w:p>
        </w:tc>
      </w:tr>
      <w:tr w:rsidR="00685608" w:rsidRPr="005508D8" w:rsidTr="00685608">
        <w:trPr>
          <w:trHeight w:val="378"/>
        </w:trPr>
        <w:tc>
          <w:tcPr>
            <w:tcW w:w="3957" w:type="dxa"/>
            <w:gridSpan w:val="2"/>
            <w:vAlign w:val="bottom"/>
          </w:tcPr>
          <w:p w:rsidR="00685608" w:rsidRPr="005508D8" w:rsidRDefault="00685608" w:rsidP="00031EA0">
            <w:pPr>
              <w:pStyle w:val="ListParagraph"/>
              <w:numPr>
                <w:ilvl w:val="0"/>
                <w:numId w:val="11"/>
              </w:numPr>
              <w:rPr>
                <w:rFonts w:ascii="Verdana" w:hAnsi="Verdana"/>
                <w:sz w:val="22"/>
                <w:szCs w:val="22"/>
              </w:rPr>
            </w:pPr>
            <w:r w:rsidRPr="005508D8">
              <w:rPr>
                <w:rFonts w:ascii="Verdana" w:hAnsi="Verdana"/>
                <w:sz w:val="22"/>
                <w:szCs w:val="22"/>
              </w:rPr>
              <w:t>Type of employment desired</w:t>
            </w:r>
          </w:p>
        </w:tc>
        <w:tc>
          <w:tcPr>
            <w:tcW w:w="708" w:type="dxa"/>
            <w:vAlign w:val="bottom"/>
          </w:tcPr>
          <w:p w:rsidR="00685608" w:rsidRPr="005508D8" w:rsidRDefault="00685608" w:rsidP="00490804">
            <w:pPr>
              <w:pStyle w:val="Checkbox"/>
              <w:rPr>
                <w:rFonts w:ascii="Verdana" w:hAnsi="Verdana"/>
                <w:sz w:val="22"/>
                <w:szCs w:val="22"/>
              </w:rPr>
            </w:pPr>
            <w:r w:rsidRPr="005508D8">
              <w:rPr>
                <w:rFonts w:ascii="Verdana" w:hAnsi="Verdana"/>
                <w:sz w:val="22"/>
                <w:szCs w:val="22"/>
              </w:rPr>
              <w:t>Part Time</w:t>
            </w:r>
          </w:p>
          <w:p w:rsidR="00685608" w:rsidRPr="005508D8" w:rsidRDefault="00685608" w:rsidP="004136B6">
            <w:pPr>
              <w:jc w:val="center"/>
              <w:rPr>
                <w:rFonts w:ascii="Verdana" w:hAnsi="Verdana"/>
              </w:rPr>
            </w:pPr>
            <w:r w:rsidRPr="005508D8">
              <w:rPr>
                <w:rFonts w:ascii="Verdana" w:hAnsi="Verdana"/>
                <w:sz w:val="22"/>
                <w:szCs w:val="22"/>
              </w:rPr>
              <w:fldChar w:fldCharType="begin">
                <w:ffData>
                  <w:name w:val="Check3"/>
                  <w:enabled/>
                  <w:calcOnExit w:val="0"/>
                  <w:checkBox>
                    <w:sizeAuto/>
                    <w:default w:val="0"/>
                  </w:checkBox>
                </w:ffData>
              </w:fldChar>
            </w:r>
            <w:r w:rsidRPr="005508D8">
              <w:rPr>
                <w:rFonts w:ascii="Verdana" w:hAnsi="Verdana"/>
                <w:sz w:val="22"/>
                <w:szCs w:val="22"/>
              </w:rPr>
              <w:instrText xml:space="preserve"> FORMCHECKBOX </w:instrText>
            </w:r>
            <w:r w:rsidR="00535696">
              <w:rPr>
                <w:rFonts w:ascii="Verdana" w:hAnsi="Verdana"/>
                <w:sz w:val="22"/>
                <w:szCs w:val="22"/>
              </w:rPr>
            </w:r>
            <w:r w:rsidR="00535696">
              <w:rPr>
                <w:rFonts w:ascii="Verdana" w:hAnsi="Verdana"/>
                <w:sz w:val="22"/>
                <w:szCs w:val="22"/>
              </w:rPr>
              <w:fldChar w:fldCharType="separate"/>
            </w:r>
            <w:r w:rsidRPr="005508D8">
              <w:rPr>
                <w:rFonts w:ascii="Verdana" w:hAnsi="Verdana"/>
                <w:sz w:val="22"/>
                <w:szCs w:val="22"/>
              </w:rPr>
              <w:fldChar w:fldCharType="end"/>
            </w:r>
          </w:p>
        </w:tc>
        <w:tc>
          <w:tcPr>
            <w:tcW w:w="546" w:type="dxa"/>
            <w:vAlign w:val="bottom"/>
          </w:tcPr>
          <w:p w:rsidR="00685608" w:rsidRPr="005508D8" w:rsidRDefault="00685608" w:rsidP="00972C9A">
            <w:pPr>
              <w:pStyle w:val="Checkbox"/>
              <w:rPr>
                <w:rFonts w:ascii="Verdana" w:hAnsi="Verdana"/>
                <w:sz w:val="22"/>
                <w:szCs w:val="22"/>
              </w:rPr>
            </w:pPr>
            <w:r w:rsidRPr="005508D8">
              <w:rPr>
                <w:rFonts w:ascii="Verdana" w:hAnsi="Verdana"/>
                <w:sz w:val="22"/>
                <w:szCs w:val="22"/>
              </w:rPr>
              <w:t>Full Time</w:t>
            </w:r>
          </w:p>
          <w:p w:rsidR="00685608" w:rsidRPr="005508D8" w:rsidRDefault="00685608" w:rsidP="004136B6">
            <w:pPr>
              <w:jc w:val="center"/>
              <w:rPr>
                <w:rFonts w:ascii="Verdana" w:hAnsi="Verdana"/>
              </w:rPr>
            </w:pPr>
            <w:r w:rsidRPr="005508D8">
              <w:rPr>
                <w:rFonts w:ascii="Verdana" w:hAnsi="Verdana"/>
                <w:sz w:val="22"/>
                <w:szCs w:val="22"/>
              </w:rPr>
              <w:fldChar w:fldCharType="begin">
                <w:ffData>
                  <w:name w:val="Check3"/>
                  <w:enabled/>
                  <w:calcOnExit w:val="0"/>
                  <w:checkBox>
                    <w:sizeAuto/>
                    <w:default w:val="0"/>
                  </w:checkBox>
                </w:ffData>
              </w:fldChar>
            </w:r>
            <w:r w:rsidRPr="005508D8">
              <w:rPr>
                <w:rFonts w:ascii="Verdana" w:hAnsi="Verdana"/>
                <w:sz w:val="22"/>
                <w:szCs w:val="22"/>
              </w:rPr>
              <w:instrText xml:space="preserve"> FORMCHECKBOX </w:instrText>
            </w:r>
            <w:r w:rsidR="00535696">
              <w:rPr>
                <w:rFonts w:ascii="Verdana" w:hAnsi="Verdana"/>
                <w:sz w:val="22"/>
                <w:szCs w:val="22"/>
              </w:rPr>
            </w:r>
            <w:r w:rsidR="00535696">
              <w:rPr>
                <w:rFonts w:ascii="Verdana" w:hAnsi="Verdana"/>
                <w:sz w:val="22"/>
                <w:szCs w:val="22"/>
              </w:rPr>
              <w:fldChar w:fldCharType="separate"/>
            </w:r>
            <w:r w:rsidRPr="005508D8">
              <w:rPr>
                <w:rFonts w:ascii="Verdana" w:hAnsi="Verdana"/>
                <w:sz w:val="22"/>
                <w:szCs w:val="22"/>
              </w:rPr>
              <w:fldChar w:fldCharType="end"/>
            </w:r>
          </w:p>
        </w:tc>
        <w:tc>
          <w:tcPr>
            <w:tcW w:w="4415" w:type="dxa"/>
            <w:vAlign w:val="bottom"/>
          </w:tcPr>
          <w:p w:rsidR="00685608" w:rsidRPr="005508D8" w:rsidRDefault="00685608" w:rsidP="00031EA0">
            <w:pPr>
              <w:pStyle w:val="Heading4"/>
              <w:numPr>
                <w:ilvl w:val="0"/>
                <w:numId w:val="11"/>
              </w:numPr>
              <w:jc w:val="left"/>
              <w:rPr>
                <w:rFonts w:ascii="Verdana" w:hAnsi="Verdana"/>
                <w:sz w:val="22"/>
                <w:szCs w:val="22"/>
              </w:rPr>
            </w:pPr>
            <w:r w:rsidRPr="005508D8">
              <w:rPr>
                <w:rFonts w:ascii="Verdana" w:hAnsi="Verdana"/>
                <w:sz w:val="22"/>
                <w:szCs w:val="22"/>
              </w:rPr>
              <w:t>Are you available for work on weekends?</w:t>
            </w:r>
          </w:p>
        </w:tc>
        <w:tc>
          <w:tcPr>
            <w:tcW w:w="540" w:type="dxa"/>
            <w:gridSpan w:val="2"/>
            <w:vAlign w:val="bottom"/>
          </w:tcPr>
          <w:p w:rsidR="00685608" w:rsidRPr="005508D8" w:rsidRDefault="00685608" w:rsidP="009959C5">
            <w:pPr>
              <w:pStyle w:val="Checkbox"/>
              <w:rPr>
                <w:rFonts w:ascii="Verdana" w:hAnsi="Verdana"/>
                <w:sz w:val="22"/>
                <w:szCs w:val="22"/>
              </w:rPr>
            </w:pPr>
            <w:r w:rsidRPr="005508D8">
              <w:rPr>
                <w:rFonts w:ascii="Verdana" w:hAnsi="Verdana"/>
                <w:sz w:val="22"/>
                <w:szCs w:val="22"/>
              </w:rPr>
              <w:t>YES</w:t>
            </w:r>
          </w:p>
          <w:p w:rsidR="00685608" w:rsidRPr="005508D8" w:rsidRDefault="00685608" w:rsidP="009959C5">
            <w:pPr>
              <w:pStyle w:val="Checkbox"/>
              <w:rPr>
                <w:rFonts w:ascii="Verdana" w:hAnsi="Verdana"/>
                <w:sz w:val="22"/>
                <w:szCs w:val="22"/>
              </w:rPr>
            </w:pPr>
            <w:r w:rsidRPr="005508D8">
              <w:rPr>
                <w:rFonts w:ascii="Verdana" w:hAnsi="Verdana"/>
                <w:sz w:val="22"/>
                <w:szCs w:val="22"/>
              </w:rPr>
              <w:fldChar w:fldCharType="begin">
                <w:ffData>
                  <w:name w:val="Check3"/>
                  <w:enabled/>
                  <w:calcOnExit w:val="0"/>
                  <w:checkBox>
                    <w:sizeAuto/>
                    <w:default w:val="0"/>
                  </w:checkBox>
                </w:ffData>
              </w:fldChar>
            </w:r>
            <w:r w:rsidRPr="005508D8">
              <w:rPr>
                <w:rFonts w:ascii="Verdana" w:hAnsi="Verdana"/>
                <w:sz w:val="22"/>
                <w:szCs w:val="22"/>
              </w:rPr>
              <w:instrText xml:space="preserve"> FORMCHECKBOX </w:instrText>
            </w:r>
            <w:r w:rsidR="00535696">
              <w:rPr>
                <w:rFonts w:ascii="Verdana" w:hAnsi="Verdana"/>
                <w:sz w:val="22"/>
                <w:szCs w:val="22"/>
              </w:rPr>
            </w:r>
            <w:r w:rsidR="00535696">
              <w:rPr>
                <w:rFonts w:ascii="Verdana" w:hAnsi="Verdana"/>
                <w:sz w:val="22"/>
                <w:szCs w:val="22"/>
              </w:rPr>
              <w:fldChar w:fldCharType="separate"/>
            </w:r>
            <w:r w:rsidRPr="005508D8">
              <w:rPr>
                <w:rFonts w:ascii="Verdana" w:hAnsi="Verdana"/>
                <w:sz w:val="22"/>
                <w:szCs w:val="22"/>
              </w:rPr>
              <w:fldChar w:fldCharType="end"/>
            </w:r>
          </w:p>
        </w:tc>
        <w:tc>
          <w:tcPr>
            <w:tcW w:w="634" w:type="dxa"/>
            <w:vAlign w:val="bottom"/>
          </w:tcPr>
          <w:p w:rsidR="00685608" w:rsidRPr="005508D8" w:rsidRDefault="00685608" w:rsidP="009959C5">
            <w:pPr>
              <w:pStyle w:val="Checkbox"/>
              <w:rPr>
                <w:rFonts w:ascii="Verdana" w:hAnsi="Verdana"/>
                <w:sz w:val="22"/>
                <w:szCs w:val="22"/>
              </w:rPr>
            </w:pPr>
            <w:r w:rsidRPr="005508D8">
              <w:rPr>
                <w:rFonts w:ascii="Verdana" w:hAnsi="Verdana"/>
                <w:sz w:val="22"/>
                <w:szCs w:val="22"/>
              </w:rPr>
              <w:t>NO</w:t>
            </w:r>
          </w:p>
          <w:p w:rsidR="00685608" w:rsidRPr="005508D8" w:rsidRDefault="00685608" w:rsidP="009959C5">
            <w:pPr>
              <w:pStyle w:val="Checkbox"/>
              <w:rPr>
                <w:rFonts w:ascii="Verdana" w:hAnsi="Verdana"/>
                <w:sz w:val="22"/>
                <w:szCs w:val="22"/>
              </w:rPr>
            </w:pPr>
            <w:r w:rsidRPr="005508D8">
              <w:rPr>
                <w:rFonts w:ascii="Verdana" w:hAnsi="Verdana"/>
                <w:sz w:val="22"/>
                <w:szCs w:val="22"/>
              </w:rPr>
              <w:fldChar w:fldCharType="begin">
                <w:ffData>
                  <w:name w:val="Check4"/>
                  <w:enabled/>
                  <w:calcOnExit w:val="0"/>
                  <w:checkBox>
                    <w:sizeAuto/>
                    <w:default w:val="0"/>
                  </w:checkBox>
                </w:ffData>
              </w:fldChar>
            </w:r>
            <w:r w:rsidRPr="005508D8">
              <w:rPr>
                <w:rFonts w:ascii="Verdana" w:hAnsi="Verdana"/>
                <w:sz w:val="22"/>
                <w:szCs w:val="22"/>
              </w:rPr>
              <w:instrText xml:space="preserve"> FORMCHECKBOX </w:instrText>
            </w:r>
            <w:r w:rsidR="00535696">
              <w:rPr>
                <w:rFonts w:ascii="Verdana" w:hAnsi="Verdana"/>
                <w:sz w:val="22"/>
                <w:szCs w:val="22"/>
              </w:rPr>
            </w:r>
            <w:r w:rsidR="00535696">
              <w:rPr>
                <w:rFonts w:ascii="Verdana" w:hAnsi="Verdana"/>
                <w:sz w:val="22"/>
                <w:szCs w:val="22"/>
              </w:rPr>
              <w:fldChar w:fldCharType="separate"/>
            </w:r>
            <w:r w:rsidRPr="005508D8">
              <w:rPr>
                <w:rFonts w:ascii="Verdana" w:hAnsi="Verdana"/>
                <w:sz w:val="22"/>
                <w:szCs w:val="22"/>
              </w:rPr>
              <w:fldChar w:fldCharType="end"/>
            </w:r>
          </w:p>
        </w:tc>
      </w:tr>
      <w:tr w:rsidR="00685608" w:rsidRPr="005508D8" w:rsidTr="00685608">
        <w:trPr>
          <w:trHeight w:hRule="exact" w:val="144"/>
        </w:trPr>
        <w:tc>
          <w:tcPr>
            <w:tcW w:w="3957" w:type="dxa"/>
            <w:gridSpan w:val="2"/>
            <w:vAlign w:val="bottom"/>
          </w:tcPr>
          <w:p w:rsidR="00685608" w:rsidRPr="005508D8" w:rsidRDefault="00685608" w:rsidP="00490804">
            <w:pPr>
              <w:rPr>
                <w:rFonts w:ascii="Verdana" w:hAnsi="Verdana"/>
                <w:sz w:val="22"/>
                <w:szCs w:val="22"/>
              </w:rPr>
            </w:pPr>
          </w:p>
        </w:tc>
        <w:tc>
          <w:tcPr>
            <w:tcW w:w="708" w:type="dxa"/>
            <w:vAlign w:val="bottom"/>
          </w:tcPr>
          <w:p w:rsidR="00685608" w:rsidRPr="005508D8" w:rsidRDefault="00685608" w:rsidP="00490804">
            <w:pPr>
              <w:pStyle w:val="Checkbox"/>
              <w:rPr>
                <w:rFonts w:ascii="Verdana" w:hAnsi="Verdana"/>
                <w:sz w:val="22"/>
                <w:szCs w:val="22"/>
              </w:rPr>
            </w:pPr>
          </w:p>
        </w:tc>
        <w:tc>
          <w:tcPr>
            <w:tcW w:w="546" w:type="dxa"/>
            <w:vAlign w:val="bottom"/>
          </w:tcPr>
          <w:p w:rsidR="00685608" w:rsidRPr="005508D8" w:rsidRDefault="00685608" w:rsidP="00972C9A">
            <w:pPr>
              <w:pStyle w:val="Checkbox"/>
              <w:rPr>
                <w:rFonts w:ascii="Verdana" w:hAnsi="Verdana"/>
                <w:sz w:val="22"/>
                <w:szCs w:val="22"/>
              </w:rPr>
            </w:pPr>
          </w:p>
        </w:tc>
        <w:tc>
          <w:tcPr>
            <w:tcW w:w="4415" w:type="dxa"/>
            <w:vAlign w:val="bottom"/>
          </w:tcPr>
          <w:p w:rsidR="00685608" w:rsidRPr="005508D8" w:rsidRDefault="00685608" w:rsidP="00490804">
            <w:pPr>
              <w:pStyle w:val="Heading4"/>
              <w:rPr>
                <w:rFonts w:ascii="Verdana" w:hAnsi="Verdana"/>
                <w:sz w:val="22"/>
                <w:szCs w:val="22"/>
              </w:rPr>
            </w:pPr>
          </w:p>
        </w:tc>
        <w:tc>
          <w:tcPr>
            <w:tcW w:w="540" w:type="dxa"/>
            <w:gridSpan w:val="2"/>
            <w:vAlign w:val="bottom"/>
          </w:tcPr>
          <w:p w:rsidR="00685608" w:rsidRPr="005508D8" w:rsidRDefault="00685608" w:rsidP="00490804">
            <w:pPr>
              <w:pStyle w:val="Checkbox"/>
              <w:rPr>
                <w:rFonts w:ascii="Verdana" w:hAnsi="Verdana"/>
                <w:sz w:val="22"/>
                <w:szCs w:val="22"/>
              </w:rPr>
            </w:pPr>
          </w:p>
        </w:tc>
        <w:tc>
          <w:tcPr>
            <w:tcW w:w="634" w:type="dxa"/>
            <w:vAlign w:val="bottom"/>
          </w:tcPr>
          <w:p w:rsidR="00685608" w:rsidRPr="005508D8" w:rsidRDefault="00685608" w:rsidP="00490804">
            <w:pPr>
              <w:pStyle w:val="Checkbox"/>
              <w:rPr>
                <w:rFonts w:ascii="Verdana" w:hAnsi="Verdana"/>
                <w:sz w:val="22"/>
                <w:szCs w:val="22"/>
              </w:rPr>
            </w:pPr>
          </w:p>
        </w:tc>
      </w:tr>
      <w:tr w:rsidR="00685608" w:rsidRPr="005508D8" w:rsidTr="00685608">
        <w:trPr>
          <w:trHeight w:val="378"/>
        </w:trPr>
        <w:tc>
          <w:tcPr>
            <w:tcW w:w="3957" w:type="dxa"/>
            <w:gridSpan w:val="2"/>
            <w:vAlign w:val="bottom"/>
          </w:tcPr>
          <w:p w:rsidR="00685608" w:rsidRPr="005508D8" w:rsidRDefault="00685608" w:rsidP="00031EA0">
            <w:pPr>
              <w:pStyle w:val="ListParagraph"/>
              <w:numPr>
                <w:ilvl w:val="0"/>
                <w:numId w:val="11"/>
              </w:numPr>
              <w:rPr>
                <w:rFonts w:ascii="Verdana" w:hAnsi="Verdana"/>
                <w:sz w:val="22"/>
                <w:szCs w:val="22"/>
              </w:rPr>
            </w:pPr>
            <w:r w:rsidRPr="005508D8">
              <w:rPr>
                <w:rFonts w:ascii="Verdana" w:hAnsi="Verdana"/>
                <w:sz w:val="22"/>
                <w:szCs w:val="22"/>
              </w:rPr>
              <w:t>Are you currently employed?</w:t>
            </w:r>
          </w:p>
        </w:tc>
        <w:tc>
          <w:tcPr>
            <w:tcW w:w="708" w:type="dxa"/>
            <w:vAlign w:val="bottom"/>
          </w:tcPr>
          <w:p w:rsidR="00685608" w:rsidRPr="005508D8" w:rsidRDefault="00685608" w:rsidP="00BD73F8">
            <w:pPr>
              <w:pStyle w:val="Checkbox"/>
              <w:rPr>
                <w:rFonts w:ascii="Verdana" w:hAnsi="Verdana"/>
                <w:sz w:val="22"/>
                <w:szCs w:val="22"/>
              </w:rPr>
            </w:pPr>
            <w:r w:rsidRPr="005508D8">
              <w:rPr>
                <w:rFonts w:ascii="Verdana" w:hAnsi="Verdana"/>
                <w:sz w:val="22"/>
                <w:szCs w:val="22"/>
              </w:rPr>
              <w:t>YES</w:t>
            </w:r>
          </w:p>
          <w:p w:rsidR="00685608" w:rsidRPr="005508D8" w:rsidRDefault="00685608" w:rsidP="00BD73F8">
            <w:pPr>
              <w:pStyle w:val="Checkbox"/>
              <w:rPr>
                <w:rFonts w:ascii="Verdana" w:hAnsi="Verdana"/>
                <w:sz w:val="22"/>
                <w:szCs w:val="22"/>
              </w:rPr>
            </w:pPr>
            <w:r w:rsidRPr="005508D8">
              <w:rPr>
                <w:rFonts w:ascii="Verdana" w:hAnsi="Verdana"/>
                <w:sz w:val="22"/>
                <w:szCs w:val="22"/>
              </w:rPr>
              <w:fldChar w:fldCharType="begin">
                <w:ffData>
                  <w:name w:val="Check3"/>
                  <w:enabled/>
                  <w:calcOnExit w:val="0"/>
                  <w:checkBox>
                    <w:sizeAuto/>
                    <w:default w:val="0"/>
                  </w:checkBox>
                </w:ffData>
              </w:fldChar>
            </w:r>
            <w:r w:rsidRPr="005508D8">
              <w:rPr>
                <w:rFonts w:ascii="Verdana" w:hAnsi="Verdana"/>
                <w:sz w:val="22"/>
                <w:szCs w:val="22"/>
              </w:rPr>
              <w:instrText xml:space="preserve"> FORMCHECKBOX </w:instrText>
            </w:r>
            <w:r w:rsidR="00535696">
              <w:rPr>
                <w:rFonts w:ascii="Verdana" w:hAnsi="Verdana"/>
                <w:sz w:val="22"/>
                <w:szCs w:val="22"/>
              </w:rPr>
            </w:r>
            <w:r w:rsidR="00535696">
              <w:rPr>
                <w:rFonts w:ascii="Verdana" w:hAnsi="Verdana"/>
                <w:sz w:val="22"/>
                <w:szCs w:val="22"/>
              </w:rPr>
              <w:fldChar w:fldCharType="separate"/>
            </w:r>
            <w:r w:rsidRPr="005508D8">
              <w:rPr>
                <w:rFonts w:ascii="Verdana" w:hAnsi="Verdana"/>
                <w:sz w:val="22"/>
                <w:szCs w:val="22"/>
              </w:rPr>
              <w:fldChar w:fldCharType="end"/>
            </w:r>
          </w:p>
        </w:tc>
        <w:tc>
          <w:tcPr>
            <w:tcW w:w="546" w:type="dxa"/>
            <w:vAlign w:val="bottom"/>
          </w:tcPr>
          <w:p w:rsidR="00685608" w:rsidRPr="005508D8" w:rsidRDefault="00685608" w:rsidP="00BD73F8">
            <w:pPr>
              <w:pStyle w:val="Checkbox"/>
              <w:rPr>
                <w:rFonts w:ascii="Verdana" w:hAnsi="Verdana"/>
                <w:sz w:val="22"/>
                <w:szCs w:val="22"/>
              </w:rPr>
            </w:pPr>
            <w:r w:rsidRPr="005508D8">
              <w:rPr>
                <w:rFonts w:ascii="Verdana" w:hAnsi="Verdana"/>
                <w:sz w:val="22"/>
                <w:szCs w:val="22"/>
              </w:rPr>
              <w:t>NO</w:t>
            </w:r>
          </w:p>
          <w:p w:rsidR="00685608" w:rsidRPr="005508D8" w:rsidRDefault="00685608" w:rsidP="00BD73F8">
            <w:pPr>
              <w:pStyle w:val="Checkbox"/>
              <w:rPr>
                <w:rFonts w:ascii="Verdana" w:hAnsi="Verdana"/>
                <w:sz w:val="22"/>
                <w:szCs w:val="22"/>
              </w:rPr>
            </w:pPr>
            <w:r w:rsidRPr="005508D8">
              <w:rPr>
                <w:rFonts w:ascii="Verdana" w:hAnsi="Verdana"/>
                <w:sz w:val="22"/>
                <w:szCs w:val="22"/>
              </w:rPr>
              <w:fldChar w:fldCharType="begin">
                <w:ffData>
                  <w:name w:val="Check4"/>
                  <w:enabled/>
                  <w:calcOnExit w:val="0"/>
                  <w:checkBox>
                    <w:sizeAuto/>
                    <w:default w:val="0"/>
                  </w:checkBox>
                </w:ffData>
              </w:fldChar>
            </w:r>
            <w:r w:rsidRPr="005508D8">
              <w:rPr>
                <w:rFonts w:ascii="Verdana" w:hAnsi="Verdana"/>
                <w:sz w:val="22"/>
                <w:szCs w:val="22"/>
              </w:rPr>
              <w:instrText xml:space="preserve"> FORMCHECKBOX </w:instrText>
            </w:r>
            <w:r w:rsidR="00535696">
              <w:rPr>
                <w:rFonts w:ascii="Verdana" w:hAnsi="Verdana"/>
                <w:sz w:val="22"/>
                <w:szCs w:val="22"/>
              </w:rPr>
            </w:r>
            <w:r w:rsidR="00535696">
              <w:rPr>
                <w:rFonts w:ascii="Verdana" w:hAnsi="Verdana"/>
                <w:sz w:val="22"/>
                <w:szCs w:val="22"/>
              </w:rPr>
              <w:fldChar w:fldCharType="separate"/>
            </w:r>
            <w:r w:rsidRPr="005508D8">
              <w:rPr>
                <w:rFonts w:ascii="Verdana" w:hAnsi="Verdana"/>
                <w:sz w:val="22"/>
                <w:szCs w:val="22"/>
              </w:rPr>
              <w:fldChar w:fldCharType="end"/>
            </w:r>
          </w:p>
        </w:tc>
        <w:tc>
          <w:tcPr>
            <w:tcW w:w="4415" w:type="dxa"/>
            <w:vAlign w:val="bottom"/>
          </w:tcPr>
          <w:p w:rsidR="00685608" w:rsidRPr="005508D8" w:rsidRDefault="00685608" w:rsidP="00031EA0">
            <w:pPr>
              <w:pStyle w:val="Heading4"/>
              <w:numPr>
                <w:ilvl w:val="0"/>
                <w:numId w:val="11"/>
              </w:numPr>
              <w:jc w:val="left"/>
              <w:rPr>
                <w:rFonts w:ascii="Verdana" w:hAnsi="Verdana"/>
                <w:sz w:val="22"/>
                <w:szCs w:val="22"/>
              </w:rPr>
            </w:pPr>
            <w:r w:rsidRPr="005508D8">
              <w:rPr>
                <w:rFonts w:ascii="Verdana" w:hAnsi="Verdana"/>
                <w:sz w:val="22"/>
                <w:szCs w:val="22"/>
              </w:rPr>
              <w:t>If so may we contact your current employer?</w:t>
            </w:r>
          </w:p>
        </w:tc>
        <w:tc>
          <w:tcPr>
            <w:tcW w:w="540" w:type="dxa"/>
            <w:gridSpan w:val="2"/>
            <w:vAlign w:val="bottom"/>
          </w:tcPr>
          <w:p w:rsidR="00685608" w:rsidRPr="005508D8" w:rsidRDefault="00685608" w:rsidP="00BD73F8">
            <w:pPr>
              <w:pStyle w:val="Checkbox"/>
              <w:rPr>
                <w:rFonts w:ascii="Verdana" w:hAnsi="Verdana"/>
                <w:sz w:val="22"/>
                <w:szCs w:val="22"/>
              </w:rPr>
            </w:pPr>
            <w:r w:rsidRPr="005508D8">
              <w:rPr>
                <w:rFonts w:ascii="Verdana" w:hAnsi="Verdana"/>
                <w:sz w:val="22"/>
                <w:szCs w:val="22"/>
              </w:rPr>
              <w:t>YES</w:t>
            </w:r>
          </w:p>
          <w:p w:rsidR="00685608" w:rsidRPr="005508D8" w:rsidRDefault="00685608" w:rsidP="00BD73F8">
            <w:pPr>
              <w:pStyle w:val="Checkbox"/>
              <w:rPr>
                <w:rFonts w:ascii="Verdana" w:hAnsi="Verdana"/>
                <w:sz w:val="22"/>
                <w:szCs w:val="22"/>
              </w:rPr>
            </w:pPr>
            <w:r w:rsidRPr="005508D8">
              <w:rPr>
                <w:rFonts w:ascii="Verdana" w:hAnsi="Verdana"/>
                <w:sz w:val="22"/>
                <w:szCs w:val="22"/>
              </w:rPr>
              <w:fldChar w:fldCharType="begin">
                <w:ffData>
                  <w:name w:val="Check3"/>
                  <w:enabled/>
                  <w:calcOnExit w:val="0"/>
                  <w:checkBox>
                    <w:sizeAuto/>
                    <w:default w:val="0"/>
                  </w:checkBox>
                </w:ffData>
              </w:fldChar>
            </w:r>
            <w:r w:rsidRPr="005508D8">
              <w:rPr>
                <w:rFonts w:ascii="Verdana" w:hAnsi="Verdana"/>
                <w:sz w:val="22"/>
                <w:szCs w:val="22"/>
              </w:rPr>
              <w:instrText xml:space="preserve"> FORMCHECKBOX </w:instrText>
            </w:r>
            <w:r w:rsidR="00535696">
              <w:rPr>
                <w:rFonts w:ascii="Verdana" w:hAnsi="Verdana"/>
                <w:sz w:val="22"/>
                <w:szCs w:val="22"/>
              </w:rPr>
            </w:r>
            <w:r w:rsidR="00535696">
              <w:rPr>
                <w:rFonts w:ascii="Verdana" w:hAnsi="Verdana"/>
                <w:sz w:val="22"/>
                <w:szCs w:val="22"/>
              </w:rPr>
              <w:fldChar w:fldCharType="separate"/>
            </w:r>
            <w:r w:rsidRPr="005508D8">
              <w:rPr>
                <w:rFonts w:ascii="Verdana" w:hAnsi="Verdana"/>
                <w:sz w:val="22"/>
                <w:szCs w:val="22"/>
              </w:rPr>
              <w:fldChar w:fldCharType="end"/>
            </w:r>
          </w:p>
        </w:tc>
        <w:tc>
          <w:tcPr>
            <w:tcW w:w="634" w:type="dxa"/>
            <w:vAlign w:val="bottom"/>
          </w:tcPr>
          <w:p w:rsidR="00685608" w:rsidRPr="005508D8" w:rsidRDefault="00685608" w:rsidP="00BD73F8">
            <w:pPr>
              <w:pStyle w:val="Checkbox"/>
              <w:rPr>
                <w:rFonts w:ascii="Verdana" w:hAnsi="Verdana"/>
                <w:sz w:val="22"/>
                <w:szCs w:val="22"/>
              </w:rPr>
            </w:pPr>
            <w:r w:rsidRPr="005508D8">
              <w:rPr>
                <w:rFonts w:ascii="Verdana" w:hAnsi="Verdana"/>
                <w:sz w:val="22"/>
                <w:szCs w:val="22"/>
              </w:rPr>
              <w:t>NO</w:t>
            </w:r>
          </w:p>
          <w:p w:rsidR="00685608" w:rsidRPr="005508D8" w:rsidRDefault="00685608" w:rsidP="00BD73F8">
            <w:pPr>
              <w:pStyle w:val="Checkbox"/>
              <w:rPr>
                <w:rFonts w:ascii="Verdana" w:hAnsi="Verdana"/>
                <w:sz w:val="22"/>
                <w:szCs w:val="22"/>
              </w:rPr>
            </w:pPr>
            <w:r w:rsidRPr="005508D8">
              <w:rPr>
                <w:rFonts w:ascii="Verdana" w:hAnsi="Verdana"/>
                <w:sz w:val="22"/>
                <w:szCs w:val="22"/>
              </w:rPr>
              <w:fldChar w:fldCharType="begin">
                <w:ffData>
                  <w:name w:val="Check4"/>
                  <w:enabled/>
                  <w:calcOnExit w:val="0"/>
                  <w:checkBox>
                    <w:sizeAuto/>
                    <w:default w:val="0"/>
                  </w:checkBox>
                </w:ffData>
              </w:fldChar>
            </w:r>
            <w:r w:rsidRPr="005508D8">
              <w:rPr>
                <w:rFonts w:ascii="Verdana" w:hAnsi="Verdana"/>
                <w:sz w:val="22"/>
                <w:szCs w:val="22"/>
              </w:rPr>
              <w:instrText xml:space="preserve"> FORMCHECKBOX </w:instrText>
            </w:r>
            <w:r w:rsidR="00535696">
              <w:rPr>
                <w:rFonts w:ascii="Verdana" w:hAnsi="Verdana"/>
                <w:sz w:val="22"/>
                <w:szCs w:val="22"/>
              </w:rPr>
            </w:r>
            <w:r w:rsidR="00535696">
              <w:rPr>
                <w:rFonts w:ascii="Verdana" w:hAnsi="Verdana"/>
                <w:sz w:val="22"/>
                <w:szCs w:val="22"/>
              </w:rPr>
              <w:fldChar w:fldCharType="separate"/>
            </w:r>
            <w:r w:rsidRPr="005508D8">
              <w:rPr>
                <w:rFonts w:ascii="Verdana" w:hAnsi="Verdana"/>
                <w:sz w:val="22"/>
                <w:szCs w:val="22"/>
              </w:rPr>
              <w:fldChar w:fldCharType="end"/>
            </w:r>
          </w:p>
        </w:tc>
      </w:tr>
      <w:tr w:rsidR="00685608" w:rsidRPr="005508D8" w:rsidTr="00685608">
        <w:trPr>
          <w:trHeight w:hRule="exact" w:val="144"/>
        </w:trPr>
        <w:tc>
          <w:tcPr>
            <w:tcW w:w="3957" w:type="dxa"/>
            <w:gridSpan w:val="2"/>
            <w:vAlign w:val="bottom"/>
          </w:tcPr>
          <w:p w:rsidR="00685608" w:rsidRPr="005508D8" w:rsidRDefault="00685608" w:rsidP="00490804">
            <w:pPr>
              <w:rPr>
                <w:rFonts w:ascii="Verdana" w:hAnsi="Verdana"/>
                <w:sz w:val="22"/>
                <w:szCs w:val="22"/>
              </w:rPr>
            </w:pPr>
          </w:p>
        </w:tc>
        <w:tc>
          <w:tcPr>
            <w:tcW w:w="708" w:type="dxa"/>
            <w:vAlign w:val="bottom"/>
          </w:tcPr>
          <w:p w:rsidR="00685608" w:rsidRPr="005508D8" w:rsidRDefault="00685608" w:rsidP="00490804">
            <w:pPr>
              <w:pStyle w:val="Checkbox"/>
              <w:rPr>
                <w:rFonts w:ascii="Verdana" w:hAnsi="Verdana"/>
                <w:sz w:val="22"/>
                <w:szCs w:val="22"/>
              </w:rPr>
            </w:pPr>
          </w:p>
        </w:tc>
        <w:tc>
          <w:tcPr>
            <w:tcW w:w="546" w:type="dxa"/>
            <w:vAlign w:val="bottom"/>
          </w:tcPr>
          <w:p w:rsidR="00685608" w:rsidRPr="005508D8" w:rsidRDefault="00685608" w:rsidP="00972C9A">
            <w:pPr>
              <w:pStyle w:val="Checkbox"/>
              <w:rPr>
                <w:rFonts w:ascii="Verdana" w:hAnsi="Verdana"/>
                <w:sz w:val="22"/>
                <w:szCs w:val="22"/>
              </w:rPr>
            </w:pPr>
          </w:p>
        </w:tc>
        <w:tc>
          <w:tcPr>
            <w:tcW w:w="4415" w:type="dxa"/>
            <w:vAlign w:val="bottom"/>
          </w:tcPr>
          <w:p w:rsidR="00685608" w:rsidRPr="005508D8" w:rsidRDefault="00685608" w:rsidP="00490804">
            <w:pPr>
              <w:pStyle w:val="Heading4"/>
              <w:rPr>
                <w:rFonts w:ascii="Verdana" w:hAnsi="Verdana"/>
                <w:sz w:val="22"/>
                <w:szCs w:val="22"/>
              </w:rPr>
            </w:pPr>
          </w:p>
        </w:tc>
        <w:tc>
          <w:tcPr>
            <w:tcW w:w="540" w:type="dxa"/>
            <w:gridSpan w:val="2"/>
            <w:vAlign w:val="bottom"/>
          </w:tcPr>
          <w:p w:rsidR="00685608" w:rsidRPr="005508D8" w:rsidRDefault="00685608" w:rsidP="009959C5">
            <w:pPr>
              <w:pStyle w:val="Checkbox"/>
              <w:rPr>
                <w:rFonts w:ascii="Verdana" w:hAnsi="Verdana"/>
                <w:sz w:val="22"/>
                <w:szCs w:val="22"/>
              </w:rPr>
            </w:pPr>
          </w:p>
        </w:tc>
        <w:tc>
          <w:tcPr>
            <w:tcW w:w="634" w:type="dxa"/>
            <w:vAlign w:val="bottom"/>
          </w:tcPr>
          <w:p w:rsidR="00685608" w:rsidRPr="005508D8" w:rsidRDefault="00685608" w:rsidP="009959C5">
            <w:pPr>
              <w:pStyle w:val="Checkbox"/>
              <w:rPr>
                <w:rFonts w:ascii="Verdana" w:hAnsi="Verdana"/>
                <w:sz w:val="22"/>
                <w:szCs w:val="22"/>
              </w:rPr>
            </w:pPr>
          </w:p>
        </w:tc>
      </w:tr>
      <w:tr w:rsidR="00685608" w:rsidRPr="005508D8" w:rsidTr="00685608">
        <w:trPr>
          <w:trHeight w:val="378"/>
        </w:trPr>
        <w:tc>
          <w:tcPr>
            <w:tcW w:w="3957" w:type="dxa"/>
            <w:gridSpan w:val="2"/>
            <w:vAlign w:val="bottom"/>
          </w:tcPr>
          <w:p w:rsidR="00685608" w:rsidRPr="005508D8" w:rsidRDefault="00685608" w:rsidP="00031EA0">
            <w:pPr>
              <w:pStyle w:val="ListParagraph"/>
              <w:numPr>
                <w:ilvl w:val="0"/>
                <w:numId w:val="11"/>
              </w:numPr>
              <w:rPr>
                <w:rFonts w:ascii="Verdana" w:hAnsi="Verdana"/>
                <w:sz w:val="22"/>
                <w:szCs w:val="22"/>
              </w:rPr>
            </w:pPr>
            <w:r w:rsidRPr="005508D8">
              <w:rPr>
                <w:rFonts w:ascii="Verdana" w:hAnsi="Verdana"/>
                <w:sz w:val="22"/>
                <w:szCs w:val="22"/>
              </w:rPr>
              <w:t>Have you ever applied for a position at RevCrest, Inc.?</w:t>
            </w:r>
          </w:p>
        </w:tc>
        <w:tc>
          <w:tcPr>
            <w:tcW w:w="708" w:type="dxa"/>
            <w:vAlign w:val="bottom"/>
          </w:tcPr>
          <w:p w:rsidR="00685608" w:rsidRPr="005508D8" w:rsidRDefault="00685608" w:rsidP="009959C5">
            <w:pPr>
              <w:pStyle w:val="Checkbox"/>
              <w:rPr>
                <w:rFonts w:ascii="Verdana" w:hAnsi="Verdana"/>
                <w:sz w:val="22"/>
                <w:szCs w:val="22"/>
              </w:rPr>
            </w:pPr>
            <w:r w:rsidRPr="005508D8">
              <w:rPr>
                <w:rFonts w:ascii="Verdana" w:hAnsi="Verdana"/>
                <w:sz w:val="22"/>
                <w:szCs w:val="22"/>
              </w:rPr>
              <w:t>YES</w:t>
            </w:r>
          </w:p>
          <w:p w:rsidR="00685608" w:rsidRPr="005508D8" w:rsidRDefault="00685608" w:rsidP="009959C5">
            <w:pPr>
              <w:pStyle w:val="Checkbox"/>
              <w:rPr>
                <w:rFonts w:ascii="Verdana" w:hAnsi="Verdana"/>
                <w:sz w:val="22"/>
                <w:szCs w:val="22"/>
              </w:rPr>
            </w:pPr>
            <w:r w:rsidRPr="005508D8">
              <w:rPr>
                <w:rFonts w:ascii="Verdana" w:hAnsi="Verdana"/>
                <w:sz w:val="22"/>
                <w:szCs w:val="22"/>
              </w:rPr>
              <w:fldChar w:fldCharType="begin">
                <w:ffData>
                  <w:name w:val="Check3"/>
                  <w:enabled/>
                  <w:calcOnExit w:val="0"/>
                  <w:checkBox>
                    <w:sizeAuto/>
                    <w:default w:val="0"/>
                  </w:checkBox>
                </w:ffData>
              </w:fldChar>
            </w:r>
            <w:r w:rsidRPr="005508D8">
              <w:rPr>
                <w:rFonts w:ascii="Verdana" w:hAnsi="Verdana"/>
                <w:sz w:val="22"/>
                <w:szCs w:val="22"/>
              </w:rPr>
              <w:instrText xml:space="preserve"> FORMCHECKBOX </w:instrText>
            </w:r>
            <w:r w:rsidR="00535696">
              <w:rPr>
                <w:rFonts w:ascii="Verdana" w:hAnsi="Verdana"/>
                <w:sz w:val="22"/>
                <w:szCs w:val="22"/>
              </w:rPr>
            </w:r>
            <w:r w:rsidR="00535696">
              <w:rPr>
                <w:rFonts w:ascii="Verdana" w:hAnsi="Verdana"/>
                <w:sz w:val="22"/>
                <w:szCs w:val="22"/>
              </w:rPr>
              <w:fldChar w:fldCharType="separate"/>
            </w:r>
            <w:r w:rsidRPr="005508D8">
              <w:rPr>
                <w:rFonts w:ascii="Verdana" w:hAnsi="Verdana"/>
                <w:sz w:val="22"/>
                <w:szCs w:val="22"/>
              </w:rPr>
              <w:fldChar w:fldCharType="end"/>
            </w:r>
          </w:p>
        </w:tc>
        <w:tc>
          <w:tcPr>
            <w:tcW w:w="546" w:type="dxa"/>
            <w:vAlign w:val="bottom"/>
          </w:tcPr>
          <w:p w:rsidR="00685608" w:rsidRPr="005508D8" w:rsidRDefault="00685608" w:rsidP="009959C5">
            <w:pPr>
              <w:pStyle w:val="Checkbox"/>
              <w:rPr>
                <w:rFonts w:ascii="Verdana" w:hAnsi="Verdana"/>
                <w:sz w:val="22"/>
                <w:szCs w:val="22"/>
              </w:rPr>
            </w:pPr>
            <w:r w:rsidRPr="005508D8">
              <w:rPr>
                <w:rFonts w:ascii="Verdana" w:hAnsi="Verdana"/>
                <w:sz w:val="22"/>
                <w:szCs w:val="22"/>
              </w:rPr>
              <w:t>NO</w:t>
            </w:r>
          </w:p>
          <w:p w:rsidR="00685608" w:rsidRPr="005508D8" w:rsidRDefault="00685608" w:rsidP="009959C5">
            <w:pPr>
              <w:pStyle w:val="Checkbox"/>
              <w:rPr>
                <w:rFonts w:ascii="Verdana" w:hAnsi="Verdana"/>
                <w:sz w:val="22"/>
                <w:szCs w:val="22"/>
              </w:rPr>
            </w:pPr>
            <w:r w:rsidRPr="005508D8">
              <w:rPr>
                <w:rFonts w:ascii="Verdana" w:hAnsi="Verdana"/>
                <w:sz w:val="22"/>
                <w:szCs w:val="22"/>
              </w:rPr>
              <w:fldChar w:fldCharType="begin">
                <w:ffData>
                  <w:name w:val="Check4"/>
                  <w:enabled/>
                  <w:calcOnExit w:val="0"/>
                  <w:checkBox>
                    <w:sizeAuto/>
                    <w:default w:val="0"/>
                  </w:checkBox>
                </w:ffData>
              </w:fldChar>
            </w:r>
            <w:r w:rsidRPr="005508D8">
              <w:rPr>
                <w:rFonts w:ascii="Verdana" w:hAnsi="Verdana"/>
                <w:sz w:val="22"/>
                <w:szCs w:val="22"/>
              </w:rPr>
              <w:instrText xml:space="preserve"> FORMCHECKBOX </w:instrText>
            </w:r>
            <w:r w:rsidR="00535696">
              <w:rPr>
                <w:rFonts w:ascii="Verdana" w:hAnsi="Verdana"/>
                <w:sz w:val="22"/>
                <w:szCs w:val="22"/>
              </w:rPr>
            </w:r>
            <w:r w:rsidR="00535696">
              <w:rPr>
                <w:rFonts w:ascii="Verdana" w:hAnsi="Verdana"/>
                <w:sz w:val="22"/>
                <w:szCs w:val="22"/>
              </w:rPr>
              <w:fldChar w:fldCharType="separate"/>
            </w:r>
            <w:r w:rsidRPr="005508D8">
              <w:rPr>
                <w:rFonts w:ascii="Verdana" w:hAnsi="Verdana"/>
                <w:sz w:val="22"/>
                <w:szCs w:val="22"/>
              </w:rPr>
              <w:fldChar w:fldCharType="end"/>
            </w:r>
          </w:p>
        </w:tc>
        <w:tc>
          <w:tcPr>
            <w:tcW w:w="4415" w:type="dxa"/>
            <w:vAlign w:val="bottom"/>
          </w:tcPr>
          <w:p w:rsidR="00685608" w:rsidRPr="005508D8" w:rsidRDefault="00685608" w:rsidP="004368D4">
            <w:pPr>
              <w:pStyle w:val="Heading4"/>
              <w:numPr>
                <w:ilvl w:val="0"/>
                <w:numId w:val="11"/>
              </w:numPr>
              <w:jc w:val="left"/>
              <w:rPr>
                <w:rFonts w:ascii="Verdana" w:hAnsi="Verdana"/>
                <w:sz w:val="22"/>
                <w:szCs w:val="22"/>
              </w:rPr>
            </w:pPr>
            <w:r w:rsidRPr="005508D8">
              <w:rPr>
                <w:rFonts w:ascii="Verdana" w:hAnsi="Verdana"/>
                <w:sz w:val="22"/>
                <w:szCs w:val="22"/>
              </w:rPr>
              <w:t xml:space="preserve">Do you have any friends or relatives working for RevCrest, Inc.? </w:t>
            </w:r>
          </w:p>
        </w:tc>
        <w:tc>
          <w:tcPr>
            <w:tcW w:w="540" w:type="dxa"/>
            <w:gridSpan w:val="2"/>
            <w:vAlign w:val="bottom"/>
          </w:tcPr>
          <w:p w:rsidR="00685608" w:rsidRPr="005508D8" w:rsidRDefault="00685608" w:rsidP="009959C5">
            <w:pPr>
              <w:pStyle w:val="Checkbox"/>
              <w:rPr>
                <w:rFonts w:ascii="Verdana" w:hAnsi="Verdana"/>
                <w:sz w:val="22"/>
                <w:szCs w:val="22"/>
              </w:rPr>
            </w:pPr>
            <w:r w:rsidRPr="005508D8">
              <w:rPr>
                <w:rFonts w:ascii="Verdana" w:hAnsi="Verdana"/>
                <w:sz w:val="22"/>
                <w:szCs w:val="22"/>
              </w:rPr>
              <w:t>YES</w:t>
            </w:r>
          </w:p>
          <w:p w:rsidR="00685608" w:rsidRPr="005508D8" w:rsidRDefault="00685608" w:rsidP="009959C5">
            <w:pPr>
              <w:pStyle w:val="Checkbox"/>
              <w:rPr>
                <w:rFonts w:ascii="Verdana" w:hAnsi="Verdana"/>
                <w:sz w:val="22"/>
                <w:szCs w:val="22"/>
              </w:rPr>
            </w:pPr>
            <w:r w:rsidRPr="005508D8">
              <w:rPr>
                <w:rFonts w:ascii="Verdana" w:hAnsi="Verdana"/>
                <w:sz w:val="22"/>
                <w:szCs w:val="22"/>
              </w:rPr>
              <w:fldChar w:fldCharType="begin">
                <w:ffData>
                  <w:name w:val="Check3"/>
                  <w:enabled/>
                  <w:calcOnExit w:val="0"/>
                  <w:checkBox>
                    <w:sizeAuto/>
                    <w:default w:val="0"/>
                  </w:checkBox>
                </w:ffData>
              </w:fldChar>
            </w:r>
            <w:r w:rsidRPr="005508D8">
              <w:rPr>
                <w:rFonts w:ascii="Verdana" w:hAnsi="Verdana"/>
                <w:sz w:val="22"/>
                <w:szCs w:val="22"/>
              </w:rPr>
              <w:instrText xml:space="preserve"> FORMCHECKBOX </w:instrText>
            </w:r>
            <w:r w:rsidR="00535696">
              <w:rPr>
                <w:rFonts w:ascii="Verdana" w:hAnsi="Verdana"/>
                <w:sz w:val="22"/>
                <w:szCs w:val="22"/>
              </w:rPr>
            </w:r>
            <w:r w:rsidR="00535696">
              <w:rPr>
                <w:rFonts w:ascii="Verdana" w:hAnsi="Verdana"/>
                <w:sz w:val="22"/>
                <w:szCs w:val="22"/>
              </w:rPr>
              <w:fldChar w:fldCharType="separate"/>
            </w:r>
            <w:r w:rsidRPr="005508D8">
              <w:rPr>
                <w:rFonts w:ascii="Verdana" w:hAnsi="Verdana"/>
                <w:sz w:val="22"/>
                <w:szCs w:val="22"/>
              </w:rPr>
              <w:fldChar w:fldCharType="end"/>
            </w:r>
          </w:p>
        </w:tc>
        <w:tc>
          <w:tcPr>
            <w:tcW w:w="634" w:type="dxa"/>
            <w:vAlign w:val="bottom"/>
          </w:tcPr>
          <w:p w:rsidR="00685608" w:rsidRPr="005508D8" w:rsidRDefault="00685608" w:rsidP="009959C5">
            <w:pPr>
              <w:pStyle w:val="Checkbox"/>
              <w:rPr>
                <w:rFonts w:ascii="Verdana" w:hAnsi="Verdana"/>
                <w:sz w:val="22"/>
                <w:szCs w:val="22"/>
              </w:rPr>
            </w:pPr>
            <w:r w:rsidRPr="005508D8">
              <w:rPr>
                <w:rFonts w:ascii="Verdana" w:hAnsi="Verdana"/>
                <w:sz w:val="22"/>
                <w:szCs w:val="22"/>
              </w:rPr>
              <w:t>NO</w:t>
            </w:r>
          </w:p>
          <w:p w:rsidR="00685608" w:rsidRPr="005508D8" w:rsidRDefault="00685608" w:rsidP="009959C5">
            <w:pPr>
              <w:pStyle w:val="Checkbox"/>
              <w:rPr>
                <w:rFonts w:ascii="Verdana" w:hAnsi="Verdana"/>
                <w:sz w:val="22"/>
                <w:szCs w:val="22"/>
              </w:rPr>
            </w:pPr>
            <w:r w:rsidRPr="005508D8">
              <w:rPr>
                <w:rFonts w:ascii="Verdana" w:hAnsi="Verdana"/>
                <w:sz w:val="22"/>
                <w:szCs w:val="22"/>
              </w:rPr>
              <w:fldChar w:fldCharType="begin">
                <w:ffData>
                  <w:name w:val="Check4"/>
                  <w:enabled/>
                  <w:calcOnExit w:val="0"/>
                  <w:checkBox>
                    <w:sizeAuto/>
                    <w:default w:val="0"/>
                  </w:checkBox>
                </w:ffData>
              </w:fldChar>
            </w:r>
            <w:r w:rsidRPr="005508D8">
              <w:rPr>
                <w:rFonts w:ascii="Verdana" w:hAnsi="Verdana"/>
                <w:sz w:val="22"/>
                <w:szCs w:val="22"/>
              </w:rPr>
              <w:instrText xml:space="preserve"> FORMCHECKBOX </w:instrText>
            </w:r>
            <w:r w:rsidR="00535696">
              <w:rPr>
                <w:rFonts w:ascii="Verdana" w:hAnsi="Verdana"/>
                <w:sz w:val="22"/>
                <w:szCs w:val="22"/>
              </w:rPr>
            </w:r>
            <w:r w:rsidR="00535696">
              <w:rPr>
                <w:rFonts w:ascii="Verdana" w:hAnsi="Verdana"/>
                <w:sz w:val="22"/>
                <w:szCs w:val="22"/>
              </w:rPr>
              <w:fldChar w:fldCharType="separate"/>
            </w:r>
            <w:r w:rsidRPr="005508D8">
              <w:rPr>
                <w:rFonts w:ascii="Verdana" w:hAnsi="Verdana"/>
                <w:sz w:val="22"/>
                <w:szCs w:val="22"/>
              </w:rPr>
              <w:fldChar w:fldCharType="end"/>
            </w:r>
          </w:p>
        </w:tc>
      </w:tr>
      <w:tr w:rsidR="00685608" w:rsidRPr="005508D8" w:rsidTr="00685608">
        <w:trPr>
          <w:trHeight w:hRule="exact" w:val="144"/>
        </w:trPr>
        <w:tc>
          <w:tcPr>
            <w:tcW w:w="3957" w:type="dxa"/>
            <w:gridSpan w:val="2"/>
            <w:vAlign w:val="bottom"/>
          </w:tcPr>
          <w:p w:rsidR="00685608" w:rsidRPr="005508D8" w:rsidRDefault="00685608" w:rsidP="00490804">
            <w:pPr>
              <w:rPr>
                <w:rFonts w:ascii="Verdana" w:hAnsi="Verdana"/>
                <w:sz w:val="22"/>
                <w:szCs w:val="22"/>
              </w:rPr>
            </w:pPr>
          </w:p>
        </w:tc>
        <w:tc>
          <w:tcPr>
            <w:tcW w:w="708" w:type="dxa"/>
            <w:vAlign w:val="bottom"/>
          </w:tcPr>
          <w:p w:rsidR="00685608" w:rsidRPr="005508D8" w:rsidRDefault="00685608" w:rsidP="00490804">
            <w:pPr>
              <w:pStyle w:val="Checkbox"/>
              <w:rPr>
                <w:rFonts w:ascii="Verdana" w:hAnsi="Verdana"/>
                <w:sz w:val="22"/>
                <w:szCs w:val="22"/>
              </w:rPr>
            </w:pPr>
          </w:p>
        </w:tc>
        <w:tc>
          <w:tcPr>
            <w:tcW w:w="546" w:type="dxa"/>
            <w:vAlign w:val="bottom"/>
          </w:tcPr>
          <w:p w:rsidR="00685608" w:rsidRPr="005508D8" w:rsidRDefault="00685608" w:rsidP="00972C9A">
            <w:pPr>
              <w:pStyle w:val="Checkbox"/>
              <w:rPr>
                <w:rFonts w:ascii="Verdana" w:hAnsi="Verdana"/>
                <w:sz w:val="22"/>
                <w:szCs w:val="22"/>
              </w:rPr>
            </w:pPr>
          </w:p>
        </w:tc>
        <w:tc>
          <w:tcPr>
            <w:tcW w:w="4415" w:type="dxa"/>
            <w:vAlign w:val="bottom"/>
          </w:tcPr>
          <w:p w:rsidR="00685608" w:rsidRPr="005508D8" w:rsidRDefault="00685608" w:rsidP="00490804">
            <w:pPr>
              <w:pStyle w:val="Heading4"/>
              <w:rPr>
                <w:rFonts w:ascii="Verdana" w:hAnsi="Verdana"/>
                <w:sz w:val="22"/>
                <w:szCs w:val="22"/>
              </w:rPr>
            </w:pPr>
          </w:p>
        </w:tc>
        <w:tc>
          <w:tcPr>
            <w:tcW w:w="540" w:type="dxa"/>
            <w:gridSpan w:val="2"/>
            <w:vAlign w:val="bottom"/>
          </w:tcPr>
          <w:p w:rsidR="00685608" w:rsidRPr="005508D8" w:rsidRDefault="00685608" w:rsidP="00490804">
            <w:pPr>
              <w:pStyle w:val="Checkbox"/>
              <w:rPr>
                <w:rFonts w:ascii="Verdana" w:hAnsi="Verdana"/>
                <w:sz w:val="22"/>
                <w:szCs w:val="22"/>
              </w:rPr>
            </w:pPr>
          </w:p>
        </w:tc>
        <w:tc>
          <w:tcPr>
            <w:tcW w:w="634" w:type="dxa"/>
            <w:vAlign w:val="bottom"/>
          </w:tcPr>
          <w:p w:rsidR="00685608" w:rsidRPr="005508D8" w:rsidRDefault="00685608" w:rsidP="00490804">
            <w:pPr>
              <w:pStyle w:val="Checkbox"/>
              <w:rPr>
                <w:rFonts w:ascii="Verdana" w:hAnsi="Verdana"/>
                <w:sz w:val="22"/>
                <w:szCs w:val="22"/>
              </w:rPr>
            </w:pPr>
          </w:p>
        </w:tc>
      </w:tr>
      <w:tr w:rsidR="00685608" w:rsidRPr="005508D8" w:rsidTr="00685608">
        <w:trPr>
          <w:trHeight w:val="378"/>
        </w:trPr>
        <w:tc>
          <w:tcPr>
            <w:tcW w:w="3957" w:type="dxa"/>
            <w:gridSpan w:val="2"/>
            <w:vAlign w:val="bottom"/>
          </w:tcPr>
          <w:p w:rsidR="00685608" w:rsidRPr="005508D8" w:rsidRDefault="00685608" w:rsidP="00031EA0">
            <w:pPr>
              <w:pStyle w:val="ListParagraph"/>
              <w:numPr>
                <w:ilvl w:val="0"/>
                <w:numId w:val="11"/>
              </w:numPr>
              <w:rPr>
                <w:rFonts w:ascii="Verdana" w:hAnsi="Verdana"/>
                <w:sz w:val="22"/>
                <w:szCs w:val="22"/>
              </w:rPr>
            </w:pPr>
            <w:r w:rsidRPr="005508D8">
              <w:rPr>
                <w:rFonts w:ascii="Verdana" w:hAnsi="Verdana"/>
                <w:sz w:val="22"/>
                <w:szCs w:val="22"/>
              </w:rPr>
              <w:t>If hired are you able to meet the attendance requirements of this position?</w:t>
            </w:r>
          </w:p>
        </w:tc>
        <w:tc>
          <w:tcPr>
            <w:tcW w:w="708" w:type="dxa"/>
            <w:vAlign w:val="bottom"/>
          </w:tcPr>
          <w:p w:rsidR="00685608" w:rsidRPr="005508D8" w:rsidRDefault="00685608" w:rsidP="00BD73F8">
            <w:pPr>
              <w:pStyle w:val="Checkbox"/>
              <w:rPr>
                <w:rFonts w:ascii="Verdana" w:hAnsi="Verdana"/>
                <w:sz w:val="22"/>
                <w:szCs w:val="22"/>
              </w:rPr>
            </w:pPr>
            <w:r w:rsidRPr="005508D8">
              <w:rPr>
                <w:rFonts w:ascii="Verdana" w:hAnsi="Verdana"/>
                <w:sz w:val="22"/>
                <w:szCs w:val="22"/>
              </w:rPr>
              <w:t>YES</w:t>
            </w:r>
          </w:p>
          <w:p w:rsidR="00685608" w:rsidRPr="005508D8" w:rsidRDefault="00685608" w:rsidP="00BD73F8">
            <w:pPr>
              <w:pStyle w:val="Checkbox"/>
              <w:rPr>
                <w:rFonts w:ascii="Verdana" w:hAnsi="Verdana"/>
                <w:sz w:val="22"/>
                <w:szCs w:val="22"/>
              </w:rPr>
            </w:pPr>
            <w:r w:rsidRPr="005508D8">
              <w:rPr>
                <w:rFonts w:ascii="Verdana" w:hAnsi="Verdana"/>
                <w:sz w:val="22"/>
                <w:szCs w:val="22"/>
              </w:rPr>
              <w:fldChar w:fldCharType="begin">
                <w:ffData>
                  <w:name w:val="Check3"/>
                  <w:enabled/>
                  <w:calcOnExit w:val="0"/>
                  <w:checkBox>
                    <w:sizeAuto/>
                    <w:default w:val="0"/>
                  </w:checkBox>
                </w:ffData>
              </w:fldChar>
            </w:r>
            <w:r w:rsidRPr="005508D8">
              <w:rPr>
                <w:rFonts w:ascii="Verdana" w:hAnsi="Verdana"/>
                <w:sz w:val="22"/>
                <w:szCs w:val="22"/>
              </w:rPr>
              <w:instrText xml:space="preserve"> FORMCHECKBOX </w:instrText>
            </w:r>
            <w:r w:rsidR="00535696">
              <w:rPr>
                <w:rFonts w:ascii="Verdana" w:hAnsi="Verdana"/>
                <w:sz w:val="22"/>
                <w:szCs w:val="22"/>
              </w:rPr>
            </w:r>
            <w:r w:rsidR="00535696">
              <w:rPr>
                <w:rFonts w:ascii="Verdana" w:hAnsi="Verdana"/>
                <w:sz w:val="22"/>
                <w:szCs w:val="22"/>
              </w:rPr>
              <w:fldChar w:fldCharType="separate"/>
            </w:r>
            <w:r w:rsidRPr="005508D8">
              <w:rPr>
                <w:rFonts w:ascii="Verdana" w:hAnsi="Verdana"/>
                <w:sz w:val="22"/>
                <w:szCs w:val="22"/>
              </w:rPr>
              <w:fldChar w:fldCharType="end"/>
            </w:r>
          </w:p>
        </w:tc>
        <w:tc>
          <w:tcPr>
            <w:tcW w:w="546" w:type="dxa"/>
            <w:vAlign w:val="bottom"/>
          </w:tcPr>
          <w:p w:rsidR="00685608" w:rsidRPr="005508D8" w:rsidRDefault="00685608" w:rsidP="00BD73F8">
            <w:pPr>
              <w:pStyle w:val="Checkbox"/>
              <w:rPr>
                <w:rFonts w:ascii="Verdana" w:hAnsi="Verdana"/>
                <w:sz w:val="22"/>
                <w:szCs w:val="22"/>
              </w:rPr>
            </w:pPr>
            <w:r w:rsidRPr="005508D8">
              <w:rPr>
                <w:rFonts w:ascii="Verdana" w:hAnsi="Verdana"/>
                <w:sz w:val="22"/>
                <w:szCs w:val="22"/>
              </w:rPr>
              <w:t>NO</w:t>
            </w:r>
          </w:p>
          <w:p w:rsidR="00685608" w:rsidRPr="005508D8" w:rsidRDefault="00685608" w:rsidP="00BD73F8">
            <w:pPr>
              <w:pStyle w:val="Checkbox"/>
              <w:rPr>
                <w:rFonts w:ascii="Verdana" w:hAnsi="Verdana"/>
                <w:sz w:val="22"/>
                <w:szCs w:val="22"/>
              </w:rPr>
            </w:pPr>
            <w:r w:rsidRPr="005508D8">
              <w:rPr>
                <w:rFonts w:ascii="Verdana" w:hAnsi="Verdana"/>
                <w:sz w:val="22"/>
                <w:szCs w:val="22"/>
              </w:rPr>
              <w:fldChar w:fldCharType="begin">
                <w:ffData>
                  <w:name w:val="Check4"/>
                  <w:enabled/>
                  <w:calcOnExit w:val="0"/>
                  <w:checkBox>
                    <w:sizeAuto/>
                    <w:default w:val="0"/>
                  </w:checkBox>
                </w:ffData>
              </w:fldChar>
            </w:r>
            <w:r w:rsidRPr="005508D8">
              <w:rPr>
                <w:rFonts w:ascii="Verdana" w:hAnsi="Verdana"/>
                <w:sz w:val="22"/>
                <w:szCs w:val="22"/>
              </w:rPr>
              <w:instrText xml:space="preserve"> FORMCHECKBOX </w:instrText>
            </w:r>
            <w:r w:rsidR="00535696">
              <w:rPr>
                <w:rFonts w:ascii="Verdana" w:hAnsi="Verdana"/>
                <w:sz w:val="22"/>
                <w:szCs w:val="22"/>
              </w:rPr>
            </w:r>
            <w:r w:rsidR="00535696">
              <w:rPr>
                <w:rFonts w:ascii="Verdana" w:hAnsi="Verdana"/>
                <w:sz w:val="22"/>
                <w:szCs w:val="22"/>
              </w:rPr>
              <w:fldChar w:fldCharType="separate"/>
            </w:r>
            <w:r w:rsidRPr="005508D8">
              <w:rPr>
                <w:rFonts w:ascii="Verdana" w:hAnsi="Verdana"/>
                <w:sz w:val="22"/>
                <w:szCs w:val="22"/>
              </w:rPr>
              <w:fldChar w:fldCharType="end"/>
            </w:r>
          </w:p>
        </w:tc>
        <w:tc>
          <w:tcPr>
            <w:tcW w:w="4415" w:type="dxa"/>
            <w:vAlign w:val="bottom"/>
          </w:tcPr>
          <w:p w:rsidR="00685608" w:rsidRPr="005508D8" w:rsidRDefault="00685608" w:rsidP="00C90B38">
            <w:pPr>
              <w:pStyle w:val="Heading4"/>
              <w:numPr>
                <w:ilvl w:val="0"/>
                <w:numId w:val="11"/>
              </w:numPr>
              <w:jc w:val="left"/>
              <w:rPr>
                <w:rFonts w:ascii="Verdana" w:hAnsi="Verdana"/>
                <w:sz w:val="22"/>
                <w:szCs w:val="22"/>
              </w:rPr>
            </w:pPr>
            <w:r w:rsidRPr="005508D8">
              <w:rPr>
                <w:rFonts w:ascii="Verdana" w:hAnsi="Verdana"/>
                <w:sz w:val="22"/>
                <w:szCs w:val="22"/>
              </w:rPr>
              <w:t xml:space="preserve">Best time to contact you: </w:t>
            </w:r>
          </w:p>
        </w:tc>
        <w:tc>
          <w:tcPr>
            <w:tcW w:w="1174" w:type="dxa"/>
            <w:gridSpan w:val="3"/>
            <w:tcBorders>
              <w:bottom w:val="single" w:sz="4" w:space="0" w:color="auto"/>
            </w:tcBorders>
            <w:vAlign w:val="bottom"/>
          </w:tcPr>
          <w:p w:rsidR="00685608" w:rsidRPr="005508D8" w:rsidRDefault="00685608" w:rsidP="00BD73F8">
            <w:pPr>
              <w:pStyle w:val="Checkbox"/>
              <w:rPr>
                <w:rFonts w:ascii="Verdana" w:hAnsi="Verdana"/>
                <w:sz w:val="22"/>
                <w:szCs w:val="22"/>
              </w:rPr>
            </w:pPr>
          </w:p>
        </w:tc>
      </w:tr>
      <w:tr w:rsidR="00685608" w:rsidRPr="005508D8" w:rsidTr="00685608">
        <w:trPr>
          <w:trHeight w:hRule="exact" w:val="144"/>
        </w:trPr>
        <w:tc>
          <w:tcPr>
            <w:tcW w:w="3957" w:type="dxa"/>
            <w:gridSpan w:val="2"/>
            <w:vAlign w:val="bottom"/>
          </w:tcPr>
          <w:p w:rsidR="00685608" w:rsidRPr="005508D8" w:rsidRDefault="00685608" w:rsidP="00490804">
            <w:pPr>
              <w:rPr>
                <w:rFonts w:ascii="Verdana" w:hAnsi="Verdana"/>
                <w:sz w:val="22"/>
                <w:szCs w:val="22"/>
              </w:rPr>
            </w:pPr>
          </w:p>
        </w:tc>
        <w:tc>
          <w:tcPr>
            <w:tcW w:w="708" w:type="dxa"/>
            <w:vAlign w:val="bottom"/>
          </w:tcPr>
          <w:p w:rsidR="00685608" w:rsidRPr="005508D8" w:rsidRDefault="00685608" w:rsidP="00490804">
            <w:pPr>
              <w:pStyle w:val="Checkbox"/>
              <w:rPr>
                <w:rFonts w:ascii="Verdana" w:hAnsi="Verdana"/>
                <w:sz w:val="22"/>
                <w:szCs w:val="22"/>
              </w:rPr>
            </w:pPr>
          </w:p>
        </w:tc>
        <w:tc>
          <w:tcPr>
            <w:tcW w:w="546" w:type="dxa"/>
            <w:vAlign w:val="bottom"/>
          </w:tcPr>
          <w:p w:rsidR="00685608" w:rsidRPr="005508D8" w:rsidRDefault="00685608" w:rsidP="00972C9A">
            <w:pPr>
              <w:pStyle w:val="Checkbox"/>
              <w:rPr>
                <w:rFonts w:ascii="Verdana" w:hAnsi="Verdana"/>
                <w:sz w:val="22"/>
                <w:szCs w:val="22"/>
              </w:rPr>
            </w:pPr>
          </w:p>
        </w:tc>
        <w:tc>
          <w:tcPr>
            <w:tcW w:w="4415" w:type="dxa"/>
            <w:vAlign w:val="bottom"/>
          </w:tcPr>
          <w:p w:rsidR="00685608" w:rsidRPr="005508D8" w:rsidRDefault="00685608" w:rsidP="00490804">
            <w:pPr>
              <w:pStyle w:val="Heading4"/>
              <w:rPr>
                <w:rFonts w:ascii="Verdana" w:hAnsi="Verdana"/>
                <w:sz w:val="22"/>
                <w:szCs w:val="22"/>
              </w:rPr>
            </w:pPr>
          </w:p>
        </w:tc>
        <w:tc>
          <w:tcPr>
            <w:tcW w:w="456" w:type="dxa"/>
            <w:tcBorders>
              <w:top w:val="single" w:sz="4" w:space="0" w:color="auto"/>
            </w:tcBorders>
            <w:vAlign w:val="bottom"/>
          </w:tcPr>
          <w:p w:rsidR="00685608" w:rsidRPr="005508D8" w:rsidRDefault="00685608" w:rsidP="00490804">
            <w:pPr>
              <w:pStyle w:val="Checkbox"/>
              <w:rPr>
                <w:rFonts w:ascii="Verdana" w:hAnsi="Verdana"/>
                <w:sz w:val="22"/>
                <w:szCs w:val="22"/>
              </w:rPr>
            </w:pPr>
          </w:p>
        </w:tc>
        <w:tc>
          <w:tcPr>
            <w:tcW w:w="718" w:type="dxa"/>
            <w:gridSpan w:val="2"/>
            <w:tcBorders>
              <w:top w:val="single" w:sz="4" w:space="0" w:color="auto"/>
            </w:tcBorders>
            <w:vAlign w:val="bottom"/>
          </w:tcPr>
          <w:p w:rsidR="00685608" w:rsidRPr="005508D8" w:rsidRDefault="00685608" w:rsidP="00490804">
            <w:pPr>
              <w:pStyle w:val="Checkbox"/>
              <w:rPr>
                <w:rFonts w:ascii="Verdana" w:hAnsi="Verdana"/>
                <w:sz w:val="22"/>
                <w:szCs w:val="22"/>
              </w:rPr>
            </w:pPr>
          </w:p>
        </w:tc>
      </w:tr>
      <w:tr w:rsidR="00685608" w:rsidRPr="005508D8" w:rsidTr="00685608">
        <w:trPr>
          <w:trHeight w:val="378"/>
        </w:trPr>
        <w:tc>
          <w:tcPr>
            <w:tcW w:w="9626" w:type="dxa"/>
            <w:gridSpan w:val="5"/>
          </w:tcPr>
          <w:p w:rsidR="00685608" w:rsidRPr="005508D8" w:rsidRDefault="00685608" w:rsidP="00C90B38">
            <w:pPr>
              <w:pStyle w:val="ListParagraph"/>
              <w:numPr>
                <w:ilvl w:val="0"/>
                <w:numId w:val="11"/>
              </w:numPr>
              <w:rPr>
                <w:rFonts w:ascii="Verdana" w:hAnsi="Verdana"/>
              </w:rPr>
            </w:pPr>
            <w:r w:rsidRPr="005508D8">
              <w:rPr>
                <w:rFonts w:ascii="Verdana" w:hAnsi="Verdana"/>
                <w:sz w:val="22"/>
                <w:szCs w:val="22"/>
              </w:rPr>
              <w:t>Are you able to perform the essential functions of the job with or without reasonable accommodation?</w:t>
            </w:r>
          </w:p>
        </w:tc>
        <w:tc>
          <w:tcPr>
            <w:tcW w:w="540" w:type="dxa"/>
            <w:gridSpan w:val="2"/>
          </w:tcPr>
          <w:p w:rsidR="00685608" w:rsidRPr="005508D8" w:rsidRDefault="00685608" w:rsidP="00C90B38">
            <w:pPr>
              <w:pStyle w:val="Checkbox"/>
              <w:rPr>
                <w:rFonts w:ascii="Verdana" w:hAnsi="Verdana"/>
                <w:sz w:val="22"/>
                <w:szCs w:val="22"/>
              </w:rPr>
            </w:pPr>
            <w:r w:rsidRPr="005508D8">
              <w:rPr>
                <w:rFonts w:ascii="Verdana" w:hAnsi="Verdana"/>
                <w:sz w:val="22"/>
                <w:szCs w:val="22"/>
              </w:rPr>
              <w:t>YES</w:t>
            </w:r>
          </w:p>
          <w:p w:rsidR="00685608" w:rsidRPr="005508D8" w:rsidRDefault="00685608" w:rsidP="00C90B38">
            <w:pPr>
              <w:pStyle w:val="Checkbox"/>
              <w:rPr>
                <w:rFonts w:ascii="Verdana" w:hAnsi="Verdana"/>
                <w:sz w:val="22"/>
                <w:szCs w:val="22"/>
              </w:rPr>
            </w:pPr>
            <w:r w:rsidRPr="005508D8">
              <w:rPr>
                <w:rFonts w:ascii="Verdana" w:hAnsi="Verdana"/>
                <w:sz w:val="22"/>
                <w:szCs w:val="22"/>
              </w:rPr>
              <w:fldChar w:fldCharType="begin">
                <w:ffData>
                  <w:name w:val="Check3"/>
                  <w:enabled/>
                  <w:calcOnExit w:val="0"/>
                  <w:checkBox>
                    <w:sizeAuto/>
                    <w:default w:val="0"/>
                  </w:checkBox>
                </w:ffData>
              </w:fldChar>
            </w:r>
            <w:r w:rsidRPr="005508D8">
              <w:rPr>
                <w:rFonts w:ascii="Verdana" w:hAnsi="Verdana"/>
                <w:sz w:val="22"/>
                <w:szCs w:val="22"/>
              </w:rPr>
              <w:instrText xml:space="preserve"> FORMCHECKBOX </w:instrText>
            </w:r>
            <w:r w:rsidR="00535696">
              <w:rPr>
                <w:rFonts w:ascii="Verdana" w:hAnsi="Verdana"/>
                <w:sz w:val="22"/>
                <w:szCs w:val="22"/>
              </w:rPr>
            </w:r>
            <w:r w:rsidR="00535696">
              <w:rPr>
                <w:rFonts w:ascii="Verdana" w:hAnsi="Verdana"/>
                <w:sz w:val="22"/>
                <w:szCs w:val="22"/>
              </w:rPr>
              <w:fldChar w:fldCharType="separate"/>
            </w:r>
            <w:r w:rsidRPr="005508D8">
              <w:rPr>
                <w:rFonts w:ascii="Verdana" w:hAnsi="Verdana"/>
                <w:sz w:val="22"/>
                <w:szCs w:val="22"/>
              </w:rPr>
              <w:fldChar w:fldCharType="end"/>
            </w:r>
          </w:p>
        </w:tc>
        <w:tc>
          <w:tcPr>
            <w:tcW w:w="634" w:type="dxa"/>
          </w:tcPr>
          <w:p w:rsidR="00685608" w:rsidRPr="005508D8" w:rsidRDefault="00685608" w:rsidP="00C90B38">
            <w:pPr>
              <w:pStyle w:val="Checkbox"/>
              <w:rPr>
                <w:rFonts w:ascii="Verdana" w:hAnsi="Verdana"/>
                <w:sz w:val="22"/>
                <w:szCs w:val="22"/>
              </w:rPr>
            </w:pPr>
            <w:r w:rsidRPr="005508D8">
              <w:rPr>
                <w:rFonts w:ascii="Verdana" w:hAnsi="Verdana"/>
                <w:sz w:val="22"/>
                <w:szCs w:val="22"/>
              </w:rPr>
              <w:t>NO</w:t>
            </w:r>
          </w:p>
          <w:p w:rsidR="00685608" w:rsidRPr="005508D8" w:rsidRDefault="00685608" w:rsidP="00C90B38">
            <w:pPr>
              <w:pStyle w:val="Checkbox"/>
              <w:rPr>
                <w:rFonts w:ascii="Verdana" w:hAnsi="Verdana"/>
                <w:sz w:val="22"/>
                <w:szCs w:val="22"/>
              </w:rPr>
            </w:pPr>
            <w:r w:rsidRPr="005508D8">
              <w:rPr>
                <w:rFonts w:ascii="Verdana" w:hAnsi="Verdana"/>
                <w:sz w:val="22"/>
                <w:szCs w:val="22"/>
              </w:rPr>
              <w:fldChar w:fldCharType="begin">
                <w:ffData>
                  <w:name w:val="Check4"/>
                  <w:enabled/>
                  <w:calcOnExit w:val="0"/>
                  <w:checkBox>
                    <w:sizeAuto/>
                    <w:default w:val="0"/>
                  </w:checkBox>
                </w:ffData>
              </w:fldChar>
            </w:r>
            <w:r w:rsidRPr="005508D8">
              <w:rPr>
                <w:rFonts w:ascii="Verdana" w:hAnsi="Verdana"/>
                <w:sz w:val="22"/>
                <w:szCs w:val="22"/>
              </w:rPr>
              <w:instrText xml:space="preserve"> FORMCHECKBOX </w:instrText>
            </w:r>
            <w:r w:rsidR="00535696">
              <w:rPr>
                <w:rFonts w:ascii="Verdana" w:hAnsi="Verdana"/>
                <w:sz w:val="22"/>
                <w:szCs w:val="22"/>
              </w:rPr>
            </w:r>
            <w:r w:rsidR="00535696">
              <w:rPr>
                <w:rFonts w:ascii="Verdana" w:hAnsi="Verdana"/>
                <w:sz w:val="22"/>
                <w:szCs w:val="22"/>
              </w:rPr>
              <w:fldChar w:fldCharType="separate"/>
            </w:r>
            <w:r w:rsidRPr="005508D8">
              <w:rPr>
                <w:rFonts w:ascii="Verdana" w:hAnsi="Verdana"/>
                <w:sz w:val="22"/>
                <w:szCs w:val="22"/>
              </w:rPr>
              <w:fldChar w:fldCharType="end"/>
            </w:r>
          </w:p>
        </w:tc>
      </w:tr>
      <w:tr w:rsidR="00685608" w:rsidRPr="005508D8" w:rsidTr="00685608">
        <w:trPr>
          <w:trHeight w:val="378"/>
        </w:trPr>
        <w:tc>
          <w:tcPr>
            <w:tcW w:w="10800" w:type="dxa"/>
            <w:gridSpan w:val="8"/>
          </w:tcPr>
          <w:p w:rsidR="00685608" w:rsidRPr="005508D8" w:rsidRDefault="00685608" w:rsidP="00C90B38">
            <w:pPr>
              <w:pStyle w:val="Checkbox"/>
              <w:numPr>
                <w:ilvl w:val="1"/>
                <w:numId w:val="11"/>
              </w:numPr>
              <w:jc w:val="both"/>
              <w:rPr>
                <w:rFonts w:ascii="Verdana" w:hAnsi="Verdana"/>
                <w:sz w:val="22"/>
                <w:szCs w:val="22"/>
              </w:rPr>
            </w:pPr>
            <w:r w:rsidRPr="005508D8">
              <w:rPr>
                <w:rFonts w:ascii="Verdana" w:hAnsi="Verdana"/>
                <w:sz w:val="22"/>
                <w:szCs w:val="22"/>
              </w:rPr>
              <w:t>If no, please describe the function(s) that cannot be performed. (Note: We comply with the ADA and consider reasonable accommodation measures that may be necessary for eligible applicants/employees to perform essential functions. Hire may be subject to passing a medical examination, skill and agility tests.)</w:t>
            </w:r>
          </w:p>
        </w:tc>
      </w:tr>
      <w:tr w:rsidR="00685608" w:rsidRPr="005508D8" w:rsidTr="00685608">
        <w:trPr>
          <w:trHeight w:val="378"/>
        </w:trPr>
        <w:tc>
          <w:tcPr>
            <w:tcW w:w="1442" w:type="dxa"/>
          </w:tcPr>
          <w:p w:rsidR="00685608" w:rsidRPr="005508D8" w:rsidRDefault="00685608" w:rsidP="00F10782">
            <w:pPr>
              <w:pStyle w:val="Checkbox"/>
              <w:jc w:val="left"/>
              <w:rPr>
                <w:rFonts w:ascii="Verdana" w:hAnsi="Verdana"/>
                <w:sz w:val="22"/>
                <w:szCs w:val="22"/>
              </w:rPr>
            </w:pPr>
          </w:p>
        </w:tc>
        <w:tc>
          <w:tcPr>
            <w:tcW w:w="9358" w:type="dxa"/>
            <w:gridSpan w:val="7"/>
            <w:tcBorders>
              <w:left w:val="nil"/>
              <w:bottom w:val="single" w:sz="4" w:space="0" w:color="auto"/>
            </w:tcBorders>
          </w:tcPr>
          <w:p w:rsidR="00685608" w:rsidRPr="005508D8" w:rsidRDefault="00685608" w:rsidP="00F10782">
            <w:pPr>
              <w:pStyle w:val="Checkbox"/>
              <w:jc w:val="left"/>
              <w:rPr>
                <w:rFonts w:ascii="Verdana" w:hAnsi="Verdana"/>
                <w:sz w:val="22"/>
                <w:szCs w:val="22"/>
              </w:rPr>
            </w:pPr>
          </w:p>
        </w:tc>
      </w:tr>
    </w:tbl>
    <w:p w:rsidR="00C92A3C" w:rsidRPr="005508D8" w:rsidRDefault="00C92A3C">
      <w:pPr>
        <w:rPr>
          <w:rFonts w:ascii="Verdana" w:hAnsi="Verdana"/>
          <w:sz w:val="22"/>
          <w:szCs w:val="22"/>
        </w:rPr>
      </w:pPr>
    </w:p>
    <w:tbl>
      <w:tblPr>
        <w:tblW w:w="5000" w:type="pct"/>
        <w:tblLayout w:type="fixed"/>
        <w:tblCellMar>
          <w:left w:w="0" w:type="dxa"/>
          <w:right w:w="0" w:type="dxa"/>
        </w:tblCellMar>
        <w:tblLook w:val="0000" w:firstRow="0" w:lastRow="0" w:firstColumn="0" w:lastColumn="0" w:noHBand="0" w:noVBand="0"/>
      </w:tblPr>
      <w:tblGrid>
        <w:gridCol w:w="3956"/>
        <w:gridCol w:w="713"/>
        <w:gridCol w:w="545"/>
        <w:gridCol w:w="5586"/>
      </w:tblGrid>
      <w:tr w:rsidR="00112EB2" w:rsidRPr="005508D8" w:rsidTr="004368D4">
        <w:tc>
          <w:tcPr>
            <w:tcW w:w="3956" w:type="dxa"/>
            <w:vAlign w:val="bottom"/>
          </w:tcPr>
          <w:p w:rsidR="00112EB2" w:rsidRPr="005508D8" w:rsidRDefault="00112EB2" w:rsidP="00F10782">
            <w:pPr>
              <w:pStyle w:val="ListParagraph"/>
              <w:numPr>
                <w:ilvl w:val="0"/>
                <w:numId w:val="11"/>
              </w:numPr>
              <w:rPr>
                <w:rFonts w:ascii="Verdana" w:hAnsi="Verdana"/>
                <w:sz w:val="22"/>
                <w:szCs w:val="22"/>
              </w:rPr>
            </w:pPr>
            <w:r w:rsidRPr="005508D8">
              <w:rPr>
                <w:rFonts w:ascii="Verdana" w:hAnsi="Verdana"/>
                <w:sz w:val="22"/>
                <w:szCs w:val="22"/>
              </w:rPr>
              <w:t>Have you</w:t>
            </w:r>
            <w:r w:rsidR="007C05B9">
              <w:rPr>
                <w:rFonts w:ascii="Verdana" w:hAnsi="Verdana"/>
                <w:sz w:val="22"/>
                <w:szCs w:val="22"/>
              </w:rPr>
              <w:t xml:space="preserve"> ever worked for RevCrest</w:t>
            </w:r>
            <w:r w:rsidRPr="005508D8">
              <w:rPr>
                <w:rFonts w:ascii="Verdana" w:hAnsi="Verdana"/>
                <w:sz w:val="22"/>
                <w:szCs w:val="22"/>
              </w:rPr>
              <w:t>?</w:t>
            </w:r>
          </w:p>
        </w:tc>
        <w:tc>
          <w:tcPr>
            <w:tcW w:w="713" w:type="dxa"/>
            <w:vAlign w:val="bottom"/>
          </w:tcPr>
          <w:p w:rsidR="00112EB2" w:rsidRPr="005508D8" w:rsidRDefault="00112EB2" w:rsidP="00490804">
            <w:pPr>
              <w:pStyle w:val="Checkbox"/>
              <w:rPr>
                <w:rFonts w:ascii="Verdana" w:hAnsi="Verdana"/>
                <w:sz w:val="22"/>
                <w:szCs w:val="22"/>
              </w:rPr>
            </w:pPr>
            <w:r w:rsidRPr="005508D8">
              <w:rPr>
                <w:rFonts w:ascii="Verdana" w:hAnsi="Verdana"/>
                <w:sz w:val="22"/>
                <w:szCs w:val="22"/>
              </w:rPr>
              <w:t>YES</w:t>
            </w:r>
          </w:p>
          <w:p w:rsidR="00112EB2" w:rsidRPr="005508D8" w:rsidRDefault="00112EB2" w:rsidP="00D6155E">
            <w:pPr>
              <w:pStyle w:val="Checkbox"/>
              <w:rPr>
                <w:rFonts w:ascii="Verdana" w:hAnsi="Verdana"/>
                <w:sz w:val="22"/>
                <w:szCs w:val="22"/>
              </w:rPr>
            </w:pPr>
            <w:r w:rsidRPr="005508D8">
              <w:rPr>
                <w:rFonts w:ascii="Verdana" w:hAnsi="Verdana"/>
                <w:sz w:val="22"/>
                <w:szCs w:val="22"/>
              </w:rPr>
              <w:fldChar w:fldCharType="begin">
                <w:ffData>
                  <w:name w:val="Check3"/>
                  <w:enabled/>
                  <w:calcOnExit w:val="0"/>
                  <w:checkBox>
                    <w:sizeAuto/>
                    <w:default w:val="0"/>
                  </w:checkBox>
                </w:ffData>
              </w:fldChar>
            </w:r>
            <w:r w:rsidRPr="005508D8">
              <w:rPr>
                <w:rFonts w:ascii="Verdana" w:hAnsi="Verdana"/>
                <w:sz w:val="22"/>
                <w:szCs w:val="22"/>
              </w:rPr>
              <w:instrText xml:space="preserve"> FORMCHECKBOX </w:instrText>
            </w:r>
            <w:r w:rsidR="00535696">
              <w:rPr>
                <w:rFonts w:ascii="Verdana" w:hAnsi="Verdana"/>
                <w:sz w:val="22"/>
                <w:szCs w:val="22"/>
              </w:rPr>
            </w:r>
            <w:r w:rsidR="00535696">
              <w:rPr>
                <w:rFonts w:ascii="Verdana" w:hAnsi="Verdana"/>
                <w:sz w:val="22"/>
                <w:szCs w:val="22"/>
              </w:rPr>
              <w:fldChar w:fldCharType="separate"/>
            </w:r>
            <w:r w:rsidRPr="005508D8">
              <w:rPr>
                <w:rFonts w:ascii="Verdana" w:hAnsi="Verdana"/>
                <w:sz w:val="22"/>
                <w:szCs w:val="22"/>
              </w:rPr>
              <w:fldChar w:fldCharType="end"/>
            </w:r>
          </w:p>
        </w:tc>
        <w:tc>
          <w:tcPr>
            <w:tcW w:w="545" w:type="dxa"/>
            <w:vAlign w:val="bottom"/>
          </w:tcPr>
          <w:p w:rsidR="00112EB2" w:rsidRPr="005508D8" w:rsidRDefault="00112EB2" w:rsidP="00490804">
            <w:pPr>
              <w:pStyle w:val="Checkbox"/>
              <w:rPr>
                <w:rFonts w:ascii="Verdana" w:hAnsi="Verdana"/>
                <w:sz w:val="22"/>
                <w:szCs w:val="22"/>
              </w:rPr>
            </w:pPr>
            <w:r w:rsidRPr="005508D8">
              <w:rPr>
                <w:rFonts w:ascii="Verdana" w:hAnsi="Verdana"/>
                <w:sz w:val="22"/>
                <w:szCs w:val="22"/>
              </w:rPr>
              <w:t>NO</w:t>
            </w:r>
          </w:p>
          <w:p w:rsidR="00112EB2" w:rsidRPr="005508D8" w:rsidRDefault="00112EB2" w:rsidP="00D6155E">
            <w:pPr>
              <w:pStyle w:val="Checkbox"/>
              <w:rPr>
                <w:rFonts w:ascii="Verdana" w:hAnsi="Verdana"/>
                <w:sz w:val="22"/>
                <w:szCs w:val="22"/>
              </w:rPr>
            </w:pPr>
            <w:r w:rsidRPr="005508D8">
              <w:rPr>
                <w:rFonts w:ascii="Verdana" w:hAnsi="Verdana"/>
                <w:sz w:val="22"/>
                <w:szCs w:val="22"/>
              </w:rPr>
              <w:fldChar w:fldCharType="begin">
                <w:ffData>
                  <w:name w:val="Check4"/>
                  <w:enabled/>
                  <w:calcOnExit w:val="0"/>
                  <w:checkBox>
                    <w:sizeAuto/>
                    <w:default w:val="0"/>
                  </w:checkBox>
                </w:ffData>
              </w:fldChar>
            </w:r>
            <w:r w:rsidRPr="005508D8">
              <w:rPr>
                <w:rFonts w:ascii="Verdana" w:hAnsi="Verdana"/>
                <w:sz w:val="22"/>
                <w:szCs w:val="22"/>
              </w:rPr>
              <w:instrText xml:space="preserve"> FORMCHECKBOX </w:instrText>
            </w:r>
            <w:r w:rsidR="00535696">
              <w:rPr>
                <w:rFonts w:ascii="Verdana" w:hAnsi="Verdana"/>
                <w:sz w:val="22"/>
                <w:szCs w:val="22"/>
              </w:rPr>
            </w:r>
            <w:r w:rsidR="00535696">
              <w:rPr>
                <w:rFonts w:ascii="Verdana" w:hAnsi="Verdana"/>
                <w:sz w:val="22"/>
                <w:szCs w:val="22"/>
              </w:rPr>
              <w:fldChar w:fldCharType="separate"/>
            </w:r>
            <w:r w:rsidRPr="005508D8">
              <w:rPr>
                <w:rFonts w:ascii="Verdana" w:hAnsi="Verdana"/>
                <w:sz w:val="22"/>
                <w:szCs w:val="22"/>
              </w:rPr>
              <w:fldChar w:fldCharType="end"/>
            </w:r>
          </w:p>
        </w:tc>
        <w:tc>
          <w:tcPr>
            <w:tcW w:w="5586" w:type="dxa"/>
            <w:vAlign w:val="bottom"/>
          </w:tcPr>
          <w:p w:rsidR="00112EB2" w:rsidRPr="005508D8" w:rsidRDefault="00112EB2" w:rsidP="00F10782">
            <w:pPr>
              <w:pStyle w:val="FieldText"/>
              <w:numPr>
                <w:ilvl w:val="0"/>
                <w:numId w:val="11"/>
              </w:numPr>
              <w:rPr>
                <w:rFonts w:ascii="Verdana" w:hAnsi="Verdana"/>
                <w:b w:val="0"/>
                <w:sz w:val="22"/>
                <w:szCs w:val="22"/>
              </w:rPr>
            </w:pPr>
            <w:r w:rsidRPr="005508D8">
              <w:rPr>
                <w:rFonts w:ascii="Verdana" w:hAnsi="Verdana"/>
                <w:b w:val="0"/>
                <w:sz w:val="22"/>
                <w:szCs w:val="22"/>
              </w:rPr>
              <w:t>If yes</w:t>
            </w:r>
            <w:r w:rsidR="00031EA0" w:rsidRPr="005508D8">
              <w:rPr>
                <w:rFonts w:ascii="Verdana" w:hAnsi="Verdana"/>
                <w:b w:val="0"/>
                <w:sz w:val="22"/>
                <w:szCs w:val="22"/>
              </w:rPr>
              <w:t>, when?</w:t>
            </w:r>
            <w:r w:rsidR="00F10782" w:rsidRPr="005508D8">
              <w:rPr>
                <w:rFonts w:ascii="Verdana" w:hAnsi="Verdana"/>
                <w:b w:val="0"/>
                <w:sz w:val="22"/>
                <w:szCs w:val="22"/>
              </w:rPr>
              <w:t>:</w:t>
            </w:r>
            <w:r w:rsidRPr="005508D8">
              <w:rPr>
                <w:rFonts w:ascii="Verdana" w:hAnsi="Verdana"/>
                <w:b w:val="0"/>
                <w:sz w:val="22"/>
                <w:szCs w:val="22"/>
              </w:rPr>
              <w:t>___________________________</w:t>
            </w:r>
            <w:r w:rsidR="00031EA0" w:rsidRPr="005508D8">
              <w:rPr>
                <w:rFonts w:ascii="Verdana" w:hAnsi="Verdana"/>
                <w:b w:val="0"/>
                <w:sz w:val="22"/>
                <w:szCs w:val="22"/>
              </w:rPr>
              <w:t>_</w:t>
            </w:r>
          </w:p>
        </w:tc>
      </w:tr>
    </w:tbl>
    <w:p w:rsidR="00C92A3C" w:rsidRPr="005508D8" w:rsidRDefault="00C92A3C">
      <w:pPr>
        <w:rPr>
          <w:rFonts w:ascii="Verdana" w:hAnsi="Verdana"/>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27"/>
        <w:gridCol w:w="2528"/>
        <w:gridCol w:w="6"/>
        <w:gridCol w:w="707"/>
        <w:gridCol w:w="546"/>
        <w:gridCol w:w="5586"/>
      </w:tblGrid>
      <w:tr w:rsidR="009C220D" w:rsidRPr="005508D8" w:rsidTr="004368D4">
        <w:tc>
          <w:tcPr>
            <w:tcW w:w="3955" w:type="dxa"/>
            <w:gridSpan w:val="2"/>
            <w:tcBorders>
              <w:top w:val="nil"/>
              <w:left w:val="nil"/>
              <w:bottom w:val="nil"/>
              <w:right w:val="nil"/>
            </w:tcBorders>
            <w:vAlign w:val="bottom"/>
          </w:tcPr>
          <w:p w:rsidR="009C220D" w:rsidRPr="005508D8" w:rsidRDefault="009C220D" w:rsidP="00F10782">
            <w:pPr>
              <w:pStyle w:val="ListParagraph"/>
              <w:numPr>
                <w:ilvl w:val="0"/>
                <w:numId w:val="11"/>
              </w:numPr>
              <w:rPr>
                <w:rFonts w:ascii="Verdana" w:hAnsi="Verdana"/>
                <w:sz w:val="22"/>
                <w:szCs w:val="22"/>
              </w:rPr>
            </w:pPr>
            <w:r w:rsidRPr="005508D8">
              <w:rPr>
                <w:rFonts w:ascii="Verdana" w:hAnsi="Verdana"/>
                <w:sz w:val="22"/>
                <w:szCs w:val="22"/>
              </w:rPr>
              <w:t>Have you ever been convicted of a felony?</w:t>
            </w:r>
          </w:p>
        </w:tc>
        <w:tc>
          <w:tcPr>
            <w:tcW w:w="713" w:type="dxa"/>
            <w:gridSpan w:val="2"/>
            <w:tcBorders>
              <w:top w:val="nil"/>
              <w:left w:val="nil"/>
              <w:bottom w:val="nil"/>
              <w:right w:val="nil"/>
            </w:tcBorders>
            <w:vAlign w:val="bottom"/>
          </w:tcPr>
          <w:p w:rsidR="009C220D" w:rsidRPr="005508D8" w:rsidRDefault="009C220D" w:rsidP="00490804">
            <w:pPr>
              <w:pStyle w:val="Checkbox"/>
              <w:rPr>
                <w:rFonts w:ascii="Verdana" w:hAnsi="Verdana"/>
                <w:sz w:val="22"/>
                <w:szCs w:val="22"/>
              </w:rPr>
            </w:pPr>
            <w:r w:rsidRPr="005508D8">
              <w:rPr>
                <w:rFonts w:ascii="Verdana" w:hAnsi="Verdana"/>
                <w:sz w:val="22"/>
                <w:szCs w:val="22"/>
              </w:rPr>
              <w:t>YES</w:t>
            </w:r>
          </w:p>
          <w:p w:rsidR="009C220D" w:rsidRPr="005508D8" w:rsidRDefault="00724FA4" w:rsidP="00D6155E">
            <w:pPr>
              <w:pStyle w:val="Checkbox"/>
              <w:rPr>
                <w:rFonts w:ascii="Verdana" w:hAnsi="Verdana"/>
                <w:sz w:val="22"/>
                <w:szCs w:val="22"/>
              </w:rPr>
            </w:pPr>
            <w:r w:rsidRPr="005508D8">
              <w:rPr>
                <w:rFonts w:ascii="Verdana" w:hAnsi="Verdana"/>
                <w:sz w:val="22"/>
                <w:szCs w:val="22"/>
              </w:rPr>
              <w:fldChar w:fldCharType="begin">
                <w:ffData>
                  <w:name w:val="Check3"/>
                  <w:enabled/>
                  <w:calcOnExit w:val="0"/>
                  <w:checkBox>
                    <w:sizeAuto/>
                    <w:default w:val="0"/>
                  </w:checkBox>
                </w:ffData>
              </w:fldChar>
            </w:r>
            <w:r w:rsidR="009C220D" w:rsidRPr="005508D8">
              <w:rPr>
                <w:rFonts w:ascii="Verdana" w:hAnsi="Verdana"/>
                <w:sz w:val="22"/>
                <w:szCs w:val="22"/>
              </w:rPr>
              <w:instrText xml:space="preserve"> FORMCHECKBOX </w:instrText>
            </w:r>
            <w:r w:rsidR="00535696">
              <w:rPr>
                <w:rFonts w:ascii="Verdana" w:hAnsi="Verdana"/>
                <w:sz w:val="22"/>
                <w:szCs w:val="22"/>
              </w:rPr>
            </w:r>
            <w:r w:rsidR="00535696">
              <w:rPr>
                <w:rFonts w:ascii="Verdana" w:hAnsi="Verdana"/>
                <w:sz w:val="22"/>
                <w:szCs w:val="22"/>
              </w:rPr>
              <w:fldChar w:fldCharType="separate"/>
            </w:r>
            <w:r w:rsidRPr="005508D8">
              <w:rPr>
                <w:rFonts w:ascii="Verdana" w:hAnsi="Verdana"/>
                <w:sz w:val="22"/>
                <w:szCs w:val="22"/>
              </w:rPr>
              <w:fldChar w:fldCharType="end"/>
            </w:r>
          </w:p>
        </w:tc>
        <w:tc>
          <w:tcPr>
            <w:tcW w:w="546" w:type="dxa"/>
            <w:tcBorders>
              <w:top w:val="nil"/>
              <w:left w:val="nil"/>
              <w:bottom w:val="nil"/>
              <w:right w:val="nil"/>
            </w:tcBorders>
            <w:vAlign w:val="bottom"/>
          </w:tcPr>
          <w:p w:rsidR="009C220D" w:rsidRPr="005508D8" w:rsidRDefault="009C220D" w:rsidP="00490804">
            <w:pPr>
              <w:pStyle w:val="Checkbox"/>
              <w:rPr>
                <w:rFonts w:ascii="Verdana" w:hAnsi="Verdana"/>
                <w:sz w:val="22"/>
                <w:szCs w:val="22"/>
              </w:rPr>
            </w:pPr>
            <w:r w:rsidRPr="005508D8">
              <w:rPr>
                <w:rFonts w:ascii="Verdana" w:hAnsi="Verdana"/>
                <w:sz w:val="22"/>
                <w:szCs w:val="22"/>
              </w:rPr>
              <w:t>NO</w:t>
            </w:r>
          </w:p>
          <w:p w:rsidR="009C220D" w:rsidRPr="005508D8" w:rsidRDefault="00724FA4" w:rsidP="00D6155E">
            <w:pPr>
              <w:pStyle w:val="Checkbox"/>
              <w:rPr>
                <w:rFonts w:ascii="Verdana" w:hAnsi="Verdana"/>
                <w:sz w:val="22"/>
                <w:szCs w:val="22"/>
              </w:rPr>
            </w:pPr>
            <w:r w:rsidRPr="005508D8">
              <w:rPr>
                <w:rFonts w:ascii="Verdana" w:hAnsi="Verdana"/>
                <w:sz w:val="22"/>
                <w:szCs w:val="22"/>
              </w:rPr>
              <w:fldChar w:fldCharType="begin">
                <w:ffData>
                  <w:name w:val="Check4"/>
                  <w:enabled/>
                  <w:calcOnExit w:val="0"/>
                  <w:checkBox>
                    <w:sizeAuto/>
                    <w:default w:val="0"/>
                  </w:checkBox>
                </w:ffData>
              </w:fldChar>
            </w:r>
            <w:r w:rsidR="009C220D" w:rsidRPr="005508D8">
              <w:rPr>
                <w:rFonts w:ascii="Verdana" w:hAnsi="Verdana"/>
                <w:sz w:val="22"/>
                <w:szCs w:val="22"/>
              </w:rPr>
              <w:instrText xml:space="preserve"> FORMCHECKBOX </w:instrText>
            </w:r>
            <w:r w:rsidR="00535696">
              <w:rPr>
                <w:rFonts w:ascii="Verdana" w:hAnsi="Verdana"/>
                <w:sz w:val="22"/>
                <w:szCs w:val="22"/>
              </w:rPr>
            </w:r>
            <w:r w:rsidR="00535696">
              <w:rPr>
                <w:rFonts w:ascii="Verdana" w:hAnsi="Verdana"/>
                <w:sz w:val="22"/>
                <w:szCs w:val="22"/>
              </w:rPr>
              <w:fldChar w:fldCharType="separate"/>
            </w:r>
            <w:r w:rsidRPr="005508D8">
              <w:rPr>
                <w:rFonts w:ascii="Verdana" w:hAnsi="Verdana"/>
                <w:sz w:val="22"/>
                <w:szCs w:val="22"/>
              </w:rPr>
              <w:fldChar w:fldCharType="end"/>
            </w:r>
          </w:p>
        </w:tc>
        <w:tc>
          <w:tcPr>
            <w:tcW w:w="5586" w:type="dxa"/>
            <w:tcBorders>
              <w:top w:val="nil"/>
              <w:left w:val="nil"/>
              <w:bottom w:val="nil"/>
              <w:right w:val="nil"/>
            </w:tcBorders>
            <w:vAlign w:val="bottom"/>
          </w:tcPr>
          <w:p w:rsidR="009C220D" w:rsidRPr="005508D8" w:rsidRDefault="00BB1587" w:rsidP="00F10782">
            <w:pPr>
              <w:pStyle w:val="ListParagraph"/>
              <w:numPr>
                <w:ilvl w:val="0"/>
                <w:numId w:val="11"/>
              </w:numPr>
              <w:rPr>
                <w:rFonts w:ascii="Verdana" w:hAnsi="Verdana"/>
                <w:sz w:val="22"/>
                <w:szCs w:val="22"/>
              </w:rPr>
            </w:pPr>
            <w:r w:rsidRPr="005508D8">
              <w:rPr>
                <w:rFonts w:ascii="Verdana" w:hAnsi="Verdana"/>
                <w:sz w:val="22"/>
                <w:szCs w:val="22"/>
              </w:rPr>
              <w:t>If yes, please explain:_</w:t>
            </w:r>
            <w:r w:rsidR="00031EA0" w:rsidRPr="005508D8">
              <w:rPr>
                <w:rFonts w:ascii="Verdana" w:hAnsi="Verdana"/>
                <w:sz w:val="22"/>
                <w:szCs w:val="22"/>
              </w:rPr>
              <w:t>___________________________</w:t>
            </w:r>
          </w:p>
        </w:tc>
      </w:tr>
      <w:tr w:rsidR="00BB1587" w:rsidRPr="005508D8" w:rsidTr="004368D4">
        <w:trPr>
          <w:trHeight w:hRule="exact" w:val="144"/>
        </w:trPr>
        <w:tc>
          <w:tcPr>
            <w:tcW w:w="3955" w:type="dxa"/>
            <w:gridSpan w:val="2"/>
            <w:tcBorders>
              <w:top w:val="nil"/>
              <w:left w:val="nil"/>
              <w:bottom w:val="nil"/>
              <w:right w:val="nil"/>
            </w:tcBorders>
            <w:vAlign w:val="bottom"/>
          </w:tcPr>
          <w:p w:rsidR="00BB1587" w:rsidRPr="005508D8" w:rsidRDefault="00BB1587" w:rsidP="00490804">
            <w:pPr>
              <w:rPr>
                <w:rFonts w:ascii="Verdana" w:hAnsi="Verdana"/>
                <w:sz w:val="22"/>
                <w:szCs w:val="22"/>
              </w:rPr>
            </w:pPr>
          </w:p>
        </w:tc>
        <w:tc>
          <w:tcPr>
            <w:tcW w:w="713" w:type="dxa"/>
            <w:gridSpan w:val="2"/>
            <w:tcBorders>
              <w:top w:val="nil"/>
              <w:left w:val="nil"/>
              <w:bottom w:val="nil"/>
              <w:right w:val="nil"/>
            </w:tcBorders>
            <w:vAlign w:val="bottom"/>
          </w:tcPr>
          <w:p w:rsidR="00BB1587" w:rsidRPr="005508D8" w:rsidRDefault="00BB1587" w:rsidP="00490804">
            <w:pPr>
              <w:pStyle w:val="Checkbox"/>
              <w:rPr>
                <w:rFonts w:ascii="Verdana" w:hAnsi="Verdana"/>
                <w:sz w:val="22"/>
                <w:szCs w:val="22"/>
              </w:rPr>
            </w:pPr>
          </w:p>
        </w:tc>
        <w:tc>
          <w:tcPr>
            <w:tcW w:w="546" w:type="dxa"/>
            <w:tcBorders>
              <w:top w:val="nil"/>
              <w:left w:val="nil"/>
              <w:bottom w:val="nil"/>
              <w:right w:val="nil"/>
            </w:tcBorders>
            <w:vAlign w:val="bottom"/>
          </w:tcPr>
          <w:p w:rsidR="00BB1587" w:rsidRPr="005508D8" w:rsidRDefault="00BB1587" w:rsidP="00490804">
            <w:pPr>
              <w:pStyle w:val="Checkbox"/>
              <w:rPr>
                <w:rFonts w:ascii="Verdana" w:hAnsi="Verdana"/>
                <w:sz w:val="22"/>
                <w:szCs w:val="22"/>
              </w:rPr>
            </w:pPr>
          </w:p>
        </w:tc>
        <w:tc>
          <w:tcPr>
            <w:tcW w:w="5586" w:type="dxa"/>
            <w:tcBorders>
              <w:top w:val="nil"/>
              <w:left w:val="nil"/>
              <w:bottom w:val="nil"/>
              <w:right w:val="nil"/>
            </w:tcBorders>
            <w:vAlign w:val="bottom"/>
          </w:tcPr>
          <w:p w:rsidR="00BB1587" w:rsidRPr="005508D8" w:rsidRDefault="00BB1587" w:rsidP="00BB1587">
            <w:pPr>
              <w:rPr>
                <w:rFonts w:ascii="Verdana" w:hAnsi="Verdana"/>
                <w:sz w:val="22"/>
                <w:szCs w:val="22"/>
              </w:rPr>
            </w:pPr>
          </w:p>
        </w:tc>
      </w:tr>
      <w:tr w:rsidR="00BB1587" w:rsidRPr="005508D8" w:rsidTr="004368D4">
        <w:tc>
          <w:tcPr>
            <w:tcW w:w="3955" w:type="dxa"/>
            <w:gridSpan w:val="2"/>
            <w:tcBorders>
              <w:top w:val="nil"/>
              <w:left w:val="nil"/>
              <w:bottom w:val="nil"/>
              <w:right w:val="nil"/>
            </w:tcBorders>
            <w:vAlign w:val="bottom"/>
          </w:tcPr>
          <w:p w:rsidR="00BB1587" w:rsidRPr="005508D8" w:rsidRDefault="00BB1587" w:rsidP="00F10782">
            <w:pPr>
              <w:pStyle w:val="ListParagraph"/>
              <w:numPr>
                <w:ilvl w:val="0"/>
                <w:numId w:val="11"/>
              </w:numPr>
              <w:rPr>
                <w:rFonts w:ascii="Verdana" w:hAnsi="Verdana"/>
                <w:sz w:val="22"/>
                <w:szCs w:val="22"/>
              </w:rPr>
            </w:pPr>
            <w:r w:rsidRPr="005508D8">
              <w:rPr>
                <w:rFonts w:ascii="Verdana" w:hAnsi="Verdana"/>
                <w:sz w:val="22"/>
                <w:szCs w:val="22"/>
              </w:rPr>
              <w:t>Have you ever been convicted of a Summary or Misdemeanor?</w:t>
            </w:r>
          </w:p>
        </w:tc>
        <w:tc>
          <w:tcPr>
            <w:tcW w:w="713" w:type="dxa"/>
            <w:gridSpan w:val="2"/>
            <w:tcBorders>
              <w:top w:val="nil"/>
              <w:left w:val="nil"/>
              <w:bottom w:val="nil"/>
              <w:right w:val="nil"/>
            </w:tcBorders>
            <w:vAlign w:val="bottom"/>
          </w:tcPr>
          <w:p w:rsidR="00BB1587" w:rsidRPr="005508D8" w:rsidRDefault="00BB1587" w:rsidP="00BB1587">
            <w:pPr>
              <w:pStyle w:val="Checkbox"/>
              <w:rPr>
                <w:rFonts w:ascii="Verdana" w:hAnsi="Verdana"/>
                <w:sz w:val="22"/>
                <w:szCs w:val="22"/>
              </w:rPr>
            </w:pPr>
            <w:r w:rsidRPr="005508D8">
              <w:rPr>
                <w:rFonts w:ascii="Verdana" w:hAnsi="Verdana"/>
                <w:sz w:val="22"/>
                <w:szCs w:val="22"/>
              </w:rPr>
              <w:t>YES</w:t>
            </w:r>
          </w:p>
          <w:p w:rsidR="00BB1587" w:rsidRPr="005508D8" w:rsidRDefault="00BB1587" w:rsidP="00BB1587">
            <w:pPr>
              <w:pStyle w:val="Checkbox"/>
              <w:rPr>
                <w:rFonts w:ascii="Verdana" w:hAnsi="Verdana"/>
                <w:sz w:val="22"/>
                <w:szCs w:val="22"/>
              </w:rPr>
            </w:pPr>
            <w:r w:rsidRPr="005508D8">
              <w:rPr>
                <w:rFonts w:ascii="Verdana" w:hAnsi="Verdana"/>
                <w:sz w:val="22"/>
                <w:szCs w:val="22"/>
              </w:rPr>
              <w:fldChar w:fldCharType="begin">
                <w:ffData>
                  <w:name w:val="Check3"/>
                  <w:enabled/>
                  <w:calcOnExit w:val="0"/>
                  <w:checkBox>
                    <w:sizeAuto/>
                    <w:default w:val="0"/>
                  </w:checkBox>
                </w:ffData>
              </w:fldChar>
            </w:r>
            <w:r w:rsidRPr="005508D8">
              <w:rPr>
                <w:rFonts w:ascii="Verdana" w:hAnsi="Verdana"/>
                <w:sz w:val="22"/>
                <w:szCs w:val="22"/>
              </w:rPr>
              <w:instrText xml:space="preserve"> FORMCHECKBOX </w:instrText>
            </w:r>
            <w:r w:rsidR="00535696">
              <w:rPr>
                <w:rFonts w:ascii="Verdana" w:hAnsi="Verdana"/>
                <w:sz w:val="22"/>
                <w:szCs w:val="22"/>
              </w:rPr>
            </w:r>
            <w:r w:rsidR="00535696">
              <w:rPr>
                <w:rFonts w:ascii="Verdana" w:hAnsi="Verdana"/>
                <w:sz w:val="22"/>
                <w:szCs w:val="22"/>
              </w:rPr>
              <w:fldChar w:fldCharType="separate"/>
            </w:r>
            <w:r w:rsidRPr="005508D8">
              <w:rPr>
                <w:rFonts w:ascii="Verdana" w:hAnsi="Verdana"/>
                <w:sz w:val="22"/>
                <w:szCs w:val="22"/>
              </w:rPr>
              <w:fldChar w:fldCharType="end"/>
            </w:r>
          </w:p>
        </w:tc>
        <w:tc>
          <w:tcPr>
            <w:tcW w:w="546" w:type="dxa"/>
            <w:tcBorders>
              <w:top w:val="nil"/>
              <w:left w:val="nil"/>
              <w:bottom w:val="nil"/>
              <w:right w:val="nil"/>
            </w:tcBorders>
            <w:vAlign w:val="bottom"/>
          </w:tcPr>
          <w:p w:rsidR="00BB1587" w:rsidRPr="005508D8" w:rsidRDefault="00BB1587" w:rsidP="00BB1587">
            <w:pPr>
              <w:pStyle w:val="Checkbox"/>
              <w:rPr>
                <w:rFonts w:ascii="Verdana" w:hAnsi="Verdana"/>
                <w:sz w:val="22"/>
                <w:szCs w:val="22"/>
              </w:rPr>
            </w:pPr>
            <w:r w:rsidRPr="005508D8">
              <w:rPr>
                <w:rFonts w:ascii="Verdana" w:hAnsi="Verdana"/>
                <w:sz w:val="22"/>
                <w:szCs w:val="22"/>
              </w:rPr>
              <w:t>NO</w:t>
            </w:r>
          </w:p>
          <w:p w:rsidR="00BB1587" w:rsidRPr="005508D8" w:rsidRDefault="00BB1587" w:rsidP="00BB1587">
            <w:pPr>
              <w:pStyle w:val="Checkbox"/>
              <w:rPr>
                <w:rFonts w:ascii="Verdana" w:hAnsi="Verdana"/>
                <w:sz w:val="22"/>
                <w:szCs w:val="22"/>
              </w:rPr>
            </w:pPr>
            <w:r w:rsidRPr="005508D8">
              <w:rPr>
                <w:rFonts w:ascii="Verdana" w:hAnsi="Verdana"/>
                <w:sz w:val="22"/>
                <w:szCs w:val="22"/>
              </w:rPr>
              <w:fldChar w:fldCharType="begin">
                <w:ffData>
                  <w:name w:val="Check4"/>
                  <w:enabled/>
                  <w:calcOnExit w:val="0"/>
                  <w:checkBox>
                    <w:sizeAuto/>
                    <w:default w:val="0"/>
                  </w:checkBox>
                </w:ffData>
              </w:fldChar>
            </w:r>
            <w:r w:rsidRPr="005508D8">
              <w:rPr>
                <w:rFonts w:ascii="Verdana" w:hAnsi="Verdana"/>
                <w:sz w:val="22"/>
                <w:szCs w:val="22"/>
              </w:rPr>
              <w:instrText xml:space="preserve"> FORMCHECKBOX </w:instrText>
            </w:r>
            <w:r w:rsidR="00535696">
              <w:rPr>
                <w:rFonts w:ascii="Verdana" w:hAnsi="Verdana"/>
                <w:sz w:val="22"/>
                <w:szCs w:val="22"/>
              </w:rPr>
            </w:r>
            <w:r w:rsidR="00535696">
              <w:rPr>
                <w:rFonts w:ascii="Verdana" w:hAnsi="Verdana"/>
                <w:sz w:val="22"/>
                <w:szCs w:val="22"/>
              </w:rPr>
              <w:fldChar w:fldCharType="separate"/>
            </w:r>
            <w:r w:rsidRPr="005508D8">
              <w:rPr>
                <w:rFonts w:ascii="Verdana" w:hAnsi="Verdana"/>
                <w:sz w:val="22"/>
                <w:szCs w:val="22"/>
              </w:rPr>
              <w:fldChar w:fldCharType="end"/>
            </w:r>
          </w:p>
        </w:tc>
        <w:tc>
          <w:tcPr>
            <w:tcW w:w="5586" w:type="dxa"/>
            <w:tcBorders>
              <w:top w:val="nil"/>
              <w:left w:val="nil"/>
              <w:bottom w:val="nil"/>
              <w:right w:val="nil"/>
            </w:tcBorders>
            <w:vAlign w:val="bottom"/>
          </w:tcPr>
          <w:tbl>
            <w:tblPr>
              <w:tblW w:w="5000" w:type="pct"/>
              <w:tblLayout w:type="fixed"/>
              <w:tblCellMar>
                <w:left w:w="0" w:type="dxa"/>
                <w:right w:w="0" w:type="dxa"/>
              </w:tblCellMar>
              <w:tblLook w:val="0000" w:firstRow="0" w:lastRow="0" w:firstColumn="0" w:lastColumn="0" w:noHBand="0" w:noVBand="0"/>
            </w:tblPr>
            <w:tblGrid>
              <w:gridCol w:w="5586"/>
            </w:tblGrid>
            <w:tr w:rsidR="00BB1587" w:rsidRPr="005508D8" w:rsidTr="00031EA0">
              <w:tc>
                <w:tcPr>
                  <w:tcW w:w="5214" w:type="dxa"/>
                  <w:vAlign w:val="bottom"/>
                </w:tcPr>
                <w:p w:rsidR="00BB1587" w:rsidRPr="005508D8" w:rsidRDefault="00BB1587" w:rsidP="00F10782">
                  <w:pPr>
                    <w:pStyle w:val="ListParagraph"/>
                    <w:numPr>
                      <w:ilvl w:val="0"/>
                      <w:numId w:val="11"/>
                    </w:numPr>
                    <w:rPr>
                      <w:rFonts w:ascii="Verdana" w:hAnsi="Verdana"/>
                      <w:sz w:val="22"/>
                      <w:szCs w:val="22"/>
                    </w:rPr>
                  </w:pPr>
                  <w:r w:rsidRPr="005508D8">
                    <w:rPr>
                      <w:rFonts w:ascii="Verdana" w:hAnsi="Verdana"/>
                      <w:sz w:val="22"/>
                      <w:szCs w:val="22"/>
                    </w:rPr>
                    <w:t>If yes, please explain:_</w:t>
                  </w:r>
                  <w:r w:rsidR="00031EA0" w:rsidRPr="005508D8">
                    <w:rPr>
                      <w:rFonts w:ascii="Verdana" w:hAnsi="Verdana"/>
                      <w:sz w:val="22"/>
                      <w:szCs w:val="22"/>
                    </w:rPr>
                    <w:t>___________________________</w:t>
                  </w:r>
                </w:p>
              </w:tc>
            </w:tr>
            <w:tr w:rsidR="00BB1587" w:rsidRPr="005508D8" w:rsidTr="00031EA0">
              <w:tc>
                <w:tcPr>
                  <w:tcW w:w="5214" w:type="dxa"/>
                  <w:vAlign w:val="bottom"/>
                </w:tcPr>
                <w:p w:rsidR="00BB1587" w:rsidRPr="005508D8" w:rsidRDefault="00BB1587" w:rsidP="00BB1587">
                  <w:pPr>
                    <w:rPr>
                      <w:rFonts w:ascii="Verdana" w:hAnsi="Verdana"/>
                      <w:sz w:val="22"/>
                      <w:szCs w:val="22"/>
                    </w:rPr>
                  </w:pPr>
                </w:p>
              </w:tc>
            </w:tr>
          </w:tbl>
          <w:p w:rsidR="00BB1587" w:rsidRPr="005508D8" w:rsidRDefault="00BB1587" w:rsidP="00682C69">
            <w:pPr>
              <w:rPr>
                <w:rFonts w:ascii="Verdana" w:hAnsi="Verdana"/>
                <w:sz w:val="22"/>
                <w:szCs w:val="22"/>
              </w:rPr>
            </w:pPr>
          </w:p>
        </w:tc>
      </w:tr>
      <w:tr w:rsidR="00134844" w:rsidRPr="005508D8" w:rsidTr="004368D4">
        <w:trPr>
          <w:trHeight w:hRule="exact" w:val="144"/>
        </w:trPr>
        <w:tc>
          <w:tcPr>
            <w:tcW w:w="3955" w:type="dxa"/>
            <w:gridSpan w:val="2"/>
            <w:tcBorders>
              <w:top w:val="nil"/>
              <w:left w:val="nil"/>
              <w:bottom w:val="nil"/>
              <w:right w:val="nil"/>
            </w:tcBorders>
            <w:vAlign w:val="bottom"/>
          </w:tcPr>
          <w:p w:rsidR="00134844" w:rsidRPr="005508D8" w:rsidRDefault="00134844" w:rsidP="00490804">
            <w:pPr>
              <w:rPr>
                <w:rFonts w:ascii="Verdana" w:hAnsi="Verdana"/>
                <w:sz w:val="22"/>
                <w:szCs w:val="22"/>
              </w:rPr>
            </w:pPr>
          </w:p>
        </w:tc>
        <w:tc>
          <w:tcPr>
            <w:tcW w:w="713" w:type="dxa"/>
            <w:gridSpan w:val="2"/>
            <w:tcBorders>
              <w:top w:val="nil"/>
              <w:left w:val="nil"/>
              <w:bottom w:val="nil"/>
              <w:right w:val="nil"/>
            </w:tcBorders>
            <w:vAlign w:val="bottom"/>
          </w:tcPr>
          <w:p w:rsidR="00134844" w:rsidRPr="005508D8" w:rsidRDefault="00134844" w:rsidP="00BB1587">
            <w:pPr>
              <w:pStyle w:val="Checkbox"/>
              <w:rPr>
                <w:rFonts w:ascii="Verdana" w:hAnsi="Verdana"/>
                <w:sz w:val="22"/>
                <w:szCs w:val="22"/>
              </w:rPr>
            </w:pPr>
          </w:p>
        </w:tc>
        <w:tc>
          <w:tcPr>
            <w:tcW w:w="546" w:type="dxa"/>
            <w:tcBorders>
              <w:top w:val="nil"/>
              <w:left w:val="nil"/>
              <w:bottom w:val="nil"/>
              <w:right w:val="nil"/>
            </w:tcBorders>
            <w:vAlign w:val="bottom"/>
          </w:tcPr>
          <w:p w:rsidR="00134844" w:rsidRPr="005508D8" w:rsidRDefault="00134844" w:rsidP="00BB1587">
            <w:pPr>
              <w:pStyle w:val="Checkbox"/>
              <w:rPr>
                <w:rFonts w:ascii="Verdana" w:hAnsi="Verdana"/>
                <w:sz w:val="22"/>
                <w:szCs w:val="22"/>
              </w:rPr>
            </w:pPr>
          </w:p>
        </w:tc>
        <w:tc>
          <w:tcPr>
            <w:tcW w:w="5586" w:type="dxa"/>
            <w:tcBorders>
              <w:top w:val="nil"/>
              <w:left w:val="nil"/>
              <w:bottom w:val="nil"/>
              <w:right w:val="nil"/>
            </w:tcBorders>
            <w:vAlign w:val="bottom"/>
          </w:tcPr>
          <w:p w:rsidR="00134844" w:rsidRPr="005508D8" w:rsidRDefault="00134844" w:rsidP="00BB1587">
            <w:pPr>
              <w:rPr>
                <w:rFonts w:ascii="Verdana" w:hAnsi="Verdana"/>
                <w:sz w:val="22"/>
                <w:szCs w:val="22"/>
              </w:rPr>
            </w:pPr>
          </w:p>
        </w:tc>
      </w:tr>
      <w:tr w:rsidR="00922E23" w:rsidRPr="005508D8" w:rsidTr="004368D4">
        <w:tc>
          <w:tcPr>
            <w:tcW w:w="10800" w:type="dxa"/>
            <w:gridSpan w:val="6"/>
            <w:tcBorders>
              <w:top w:val="nil"/>
              <w:left w:val="nil"/>
              <w:bottom w:val="nil"/>
              <w:right w:val="nil"/>
            </w:tcBorders>
            <w:vAlign w:val="bottom"/>
          </w:tcPr>
          <w:p w:rsidR="00922E23" w:rsidRPr="005508D8" w:rsidRDefault="004368D4" w:rsidP="0098042D">
            <w:pPr>
              <w:pStyle w:val="ListParagraph"/>
              <w:numPr>
                <w:ilvl w:val="0"/>
                <w:numId w:val="11"/>
              </w:numPr>
              <w:jc w:val="both"/>
              <w:rPr>
                <w:rFonts w:ascii="Verdana" w:hAnsi="Verdana"/>
                <w:sz w:val="22"/>
                <w:szCs w:val="22"/>
              </w:rPr>
            </w:pPr>
            <w:r w:rsidRPr="005508D8">
              <w:rPr>
                <w:rFonts w:ascii="Verdana" w:hAnsi="Verdana"/>
                <w:sz w:val="22"/>
                <w:szCs w:val="22"/>
              </w:rPr>
              <w:t xml:space="preserve"> </w:t>
            </w:r>
            <w:r w:rsidR="00922E23" w:rsidRPr="005508D8">
              <w:rPr>
                <w:rFonts w:ascii="Verdana" w:hAnsi="Verdana"/>
                <w:sz w:val="22"/>
                <w:szCs w:val="22"/>
              </w:rPr>
              <w:t xml:space="preserve">If you have been convicted of a Summary, Misdemeanor or Felony, please state the nature of the crime(s), when, where and disposition of the case. No applicant will be denied employment solely on the grounds of conviction of a criminal offense. </w:t>
            </w:r>
            <w:r w:rsidR="00922E23" w:rsidRPr="005508D8">
              <w:rPr>
                <w:rFonts w:ascii="Verdana" w:hAnsi="Verdana"/>
                <w:sz w:val="22"/>
                <w:szCs w:val="22"/>
              </w:rPr>
              <w:lastRenderedPageBreak/>
              <w:t xml:space="preserve">The nature of the offense, date of the offense, the surrounding circumstances and the relevance of the offense to the positions(s) applied for may however be considered. </w:t>
            </w:r>
          </w:p>
        </w:tc>
      </w:tr>
      <w:tr w:rsidR="00922E23" w:rsidRPr="005508D8" w:rsidTr="009F1798">
        <w:tc>
          <w:tcPr>
            <w:tcW w:w="3961" w:type="dxa"/>
            <w:gridSpan w:val="3"/>
            <w:tcBorders>
              <w:top w:val="nil"/>
              <w:left w:val="nil"/>
              <w:bottom w:val="nil"/>
              <w:right w:val="nil"/>
            </w:tcBorders>
            <w:vAlign w:val="bottom"/>
          </w:tcPr>
          <w:p w:rsidR="00922E23" w:rsidRPr="005508D8" w:rsidRDefault="00922E23" w:rsidP="004368D4">
            <w:pPr>
              <w:pStyle w:val="ListParagraph"/>
              <w:numPr>
                <w:ilvl w:val="1"/>
                <w:numId w:val="11"/>
              </w:numPr>
              <w:rPr>
                <w:rFonts w:ascii="Verdana" w:hAnsi="Verdana"/>
                <w:sz w:val="22"/>
                <w:szCs w:val="22"/>
              </w:rPr>
            </w:pPr>
            <w:r w:rsidRPr="005508D8">
              <w:rPr>
                <w:rFonts w:ascii="Verdana" w:hAnsi="Verdana"/>
                <w:sz w:val="22"/>
                <w:szCs w:val="22"/>
              </w:rPr>
              <w:lastRenderedPageBreak/>
              <w:t xml:space="preserve">If yes, please explain: </w:t>
            </w:r>
          </w:p>
        </w:tc>
        <w:tc>
          <w:tcPr>
            <w:tcW w:w="6839" w:type="dxa"/>
            <w:gridSpan w:val="3"/>
            <w:tcBorders>
              <w:top w:val="nil"/>
              <w:left w:val="nil"/>
              <w:bottom w:val="nil"/>
              <w:right w:val="nil"/>
            </w:tcBorders>
            <w:vAlign w:val="bottom"/>
          </w:tcPr>
          <w:p w:rsidR="00922E23" w:rsidRPr="005508D8" w:rsidRDefault="00922E23" w:rsidP="00922E23">
            <w:pPr>
              <w:ind w:left="360"/>
              <w:rPr>
                <w:rFonts w:ascii="Verdana" w:hAnsi="Verdana"/>
                <w:sz w:val="22"/>
                <w:szCs w:val="22"/>
              </w:rPr>
            </w:pPr>
          </w:p>
        </w:tc>
      </w:tr>
      <w:tr w:rsidR="00D30151" w:rsidRPr="005508D8" w:rsidTr="009F1798">
        <w:trPr>
          <w:trHeight w:hRule="exact" w:val="144"/>
        </w:trPr>
        <w:tc>
          <w:tcPr>
            <w:tcW w:w="5214" w:type="dxa"/>
            <w:gridSpan w:val="5"/>
            <w:tcBorders>
              <w:top w:val="nil"/>
              <w:left w:val="nil"/>
              <w:bottom w:val="nil"/>
              <w:right w:val="nil"/>
            </w:tcBorders>
            <w:vAlign w:val="bottom"/>
          </w:tcPr>
          <w:p w:rsidR="00D30151" w:rsidRPr="005508D8" w:rsidRDefault="00D30151" w:rsidP="00134844">
            <w:pPr>
              <w:pStyle w:val="Checkbox"/>
              <w:jc w:val="left"/>
              <w:rPr>
                <w:rFonts w:ascii="Verdana" w:hAnsi="Verdana"/>
                <w:sz w:val="22"/>
                <w:szCs w:val="22"/>
              </w:rPr>
            </w:pPr>
          </w:p>
        </w:tc>
        <w:tc>
          <w:tcPr>
            <w:tcW w:w="5586" w:type="dxa"/>
            <w:tcBorders>
              <w:top w:val="nil"/>
              <w:left w:val="nil"/>
              <w:bottom w:val="nil"/>
              <w:right w:val="nil"/>
            </w:tcBorders>
            <w:vAlign w:val="bottom"/>
          </w:tcPr>
          <w:p w:rsidR="00D30151" w:rsidRPr="005508D8" w:rsidRDefault="00D30151" w:rsidP="00BB1587">
            <w:pPr>
              <w:rPr>
                <w:rFonts w:ascii="Verdana" w:hAnsi="Verdana"/>
                <w:sz w:val="22"/>
                <w:szCs w:val="22"/>
              </w:rPr>
            </w:pPr>
          </w:p>
        </w:tc>
      </w:tr>
      <w:tr w:rsidR="004368D4" w:rsidRPr="005508D8" w:rsidTr="009F1798">
        <w:tc>
          <w:tcPr>
            <w:tcW w:w="10800" w:type="dxa"/>
            <w:gridSpan w:val="6"/>
            <w:tcBorders>
              <w:top w:val="nil"/>
              <w:left w:val="nil"/>
              <w:bottom w:val="nil"/>
              <w:right w:val="nil"/>
            </w:tcBorders>
            <w:vAlign w:val="bottom"/>
          </w:tcPr>
          <w:p w:rsidR="004368D4" w:rsidRPr="005508D8" w:rsidRDefault="004368D4" w:rsidP="009F1798">
            <w:pPr>
              <w:pStyle w:val="ListParagraph"/>
              <w:numPr>
                <w:ilvl w:val="0"/>
                <w:numId w:val="11"/>
              </w:numPr>
              <w:rPr>
                <w:rFonts w:ascii="Verdana" w:hAnsi="Verdana"/>
                <w:sz w:val="22"/>
                <w:szCs w:val="22"/>
              </w:rPr>
            </w:pPr>
            <w:r w:rsidRPr="005508D8">
              <w:rPr>
                <w:rFonts w:ascii="Verdana" w:hAnsi="Verdana"/>
                <w:sz w:val="22"/>
                <w:szCs w:val="22"/>
              </w:rPr>
              <w:t>Please list all languages that you are fluent in:_____________________________</w:t>
            </w:r>
          </w:p>
        </w:tc>
      </w:tr>
      <w:tr w:rsidR="00D30151" w:rsidRPr="005508D8" w:rsidTr="009F1798">
        <w:trPr>
          <w:trHeight w:hRule="exact" w:val="144"/>
        </w:trPr>
        <w:tc>
          <w:tcPr>
            <w:tcW w:w="5214" w:type="dxa"/>
            <w:gridSpan w:val="5"/>
            <w:tcBorders>
              <w:top w:val="nil"/>
              <w:left w:val="nil"/>
              <w:bottom w:val="nil"/>
              <w:right w:val="nil"/>
            </w:tcBorders>
            <w:vAlign w:val="bottom"/>
          </w:tcPr>
          <w:p w:rsidR="00D30151" w:rsidRPr="005508D8" w:rsidRDefault="00D30151" w:rsidP="00134844">
            <w:pPr>
              <w:pStyle w:val="Checkbox"/>
              <w:jc w:val="left"/>
              <w:rPr>
                <w:rFonts w:ascii="Verdana" w:hAnsi="Verdana"/>
                <w:sz w:val="22"/>
                <w:szCs w:val="22"/>
              </w:rPr>
            </w:pPr>
          </w:p>
        </w:tc>
        <w:tc>
          <w:tcPr>
            <w:tcW w:w="5586" w:type="dxa"/>
            <w:tcBorders>
              <w:top w:val="nil"/>
              <w:left w:val="nil"/>
              <w:bottom w:val="nil"/>
              <w:right w:val="nil"/>
            </w:tcBorders>
            <w:vAlign w:val="bottom"/>
          </w:tcPr>
          <w:p w:rsidR="00D30151" w:rsidRPr="005508D8" w:rsidRDefault="00D30151" w:rsidP="00BB1587">
            <w:pPr>
              <w:rPr>
                <w:rFonts w:ascii="Verdana" w:hAnsi="Verdana"/>
                <w:sz w:val="22"/>
                <w:szCs w:val="22"/>
              </w:rPr>
            </w:pPr>
          </w:p>
        </w:tc>
      </w:tr>
      <w:tr w:rsidR="00D30151" w:rsidRPr="005508D8" w:rsidTr="009F1798">
        <w:tc>
          <w:tcPr>
            <w:tcW w:w="5214" w:type="dxa"/>
            <w:gridSpan w:val="5"/>
            <w:tcBorders>
              <w:top w:val="nil"/>
              <w:left w:val="nil"/>
              <w:bottom w:val="nil"/>
              <w:right w:val="nil"/>
            </w:tcBorders>
            <w:vAlign w:val="bottom"/>
          </w:tcPr>
          <w:p w:rsidR="00D30151" w:rsidRPr="005508D8" w:rsidRDefault="00D30151" w:rsidP="00F10782">
            <w:pPr>
              <w:pStyle w:val="Checkbox"/>
              <w:numPr>
                <w:ilvl w:val="0"/>
                <w:numId w:val="11"/>
              </w:numPr>
              <w:jc w:val="left"/>
              <w:rPr>
                <w:rFonts w:ascii="Verdana" w:hAnsi="Verdana"/>
                <w:sz w:val="22"/>
                <w:szCs w:val="22"/>
              </w:rPr>
            </w:pPr>
            <w:r w:rsidRPr="005508D8">
              <w:rPr>
                <w:rFonts w:ascii="Verdana" w:hAnsi="Verdana"/>
                <w:sz w:val="22"/>
                <w:szCs w:val="22"/>
              </w:rPr>
              <w:t>Please list your referral name:_____________</w:t>
            </w:r>
            <w:r w:rsidR="00031EA0" w:rsidRPr="005508D8">
              <w:rPr>
                <w:rFonts w:ascii="Verdana" w:hAnsi="Verdana"/>
                <w:sz w:val="22"/>
                <w:szCs w:val="22"/>
              </w:rPr>
              <w:t>_____________</w:t>
            </w:r>
          </w:p>
        </w:tc>
        <w:tc>
          <w:tcPr>
            <w:tcW w:w="5586" w:type="dxa"/>
            <w:tcBorders>
              <w:top w:val="nil"/>
              <w:left w:val="nil"/>
              <w:bottom w:val="nil"/>
              <w:right w:val="nil"/>
            </w:tcBorders>
            <w:vAlign w:val="bottom"/>
          </w:tcPr>
          <w:p w:rsidR="00D30151" w:rsidRPr="005508D8" w:rsidRDefault="00D30151" w:rsidP="00F10782">
            <w:pPr>
              <w:pStyle w:val="ListParagraph"/>
              <w:numPr>
                <w:ilvl w:val="0"/>
                <w:numId w:val="11"/>
              </w:numPr>
              <w:rPr>
                <w:rFonts w:ascii="Verdana" w:hAnsi="Verdana"/>
                <w:sz w:val="22"/>
                <w:szCs w:val="22"/>
              </w:rPr>
            </w:pPr>
            <w:r w:rsidRPr="005508D8">
              <w:rPr>
                <w:rFonts w:ascii="Verdana" w:hAnsi="Verdana"/>
                <w:sz w:val="22"/>
                <w:szCs w:val="22"/>
              </w:rPr>
              <w:t>Please list referral source:___________________</w:t>
            </w:r>
            <w:r w:rsidR="00031EA0" w:rsidRPr="005508D8">
              <w:rPr>
                <w:rFonts w:ascii="Verdana" w:hAnsi="Verdana"/>
                <w:sz w:val="22"/>
                <w:szCs w:val="22"/>
              </w:rPr>
              <w:t>_________</w:t>
            </w:r>
          </w:p>
        </w:tc>
      </w:tr>
      <w:tr w:rsidR="000F2DF4" w:rsidRPr="005508D8" w:rsidTr="009F17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8"/>
        </w:trPr>
        <w:tc>
          <w:tcPr>
            <w:tcW w:w="1427" w:type="dxa"/>
            <w:vAlign w:val="bottom"/>
          </w:tcPr>
          <w:p w:rsidR="000F2DF4" w:rsidRPr="005508D8" w:rsidRDefault="000F2DF4" w:rsidP="00490804">
            <w:pPr>
              <w:rPr>
                <w:rFonts w:ascii="Verdana" w:hAnsi="Verdana"/>
                <w:sz w:val="22"/>
                <w:szCs w:val="22"/>
              </w:rPr>
            </w:pPr>
          </w:p>
        </w:tc>
        <w:tc>
          <w:tcPr>
            <w:tcW w:w="9373" w:type="dxa"/>
            <w:gridSpan w:val="5"/>
            <w:vAlign w:val="bottom"/>
          </w:tcPr>
          <w:p w:rsidR="000F2DF4" w:rsidRPr="005508D8" w:rsidRDefault="000F2DF4" w:rsidP="00617C65">
            <w:pPr>
              <w:pStyle w:val="FieldText"/>
              <w:rPr>
                <w:rFonts w:ascii="Verdana" w:hAnsi="Verdana"/>
                <w:sz w:val="22"/>
                <w:szCs w:val="22"/>
              </w:rPr>
            </w:pPr>
          </w:p>
        </w:tc>
      </w:tr>
    </w:tbl>
    <w:p w:rsidR="007C2E54" w:rsidRPr="005508D8" w:rsidRDefault="009F1798" w:rsidP="00330050">
      <w:pPr>
        <w:pStyle w:val="Heading2"/>
        <w:rPr>
          <w:rFonts w:ascii="Verdana" w:hAnsi="Verdana"/>
          <w:szCs w:val="22"/>
        </w:rPr>
      </w:pPr>
      <w:r w:rsidRPr="005508D8">
        <w:rPr>
          <w:rFonts w:ascii="Verdana" w:hAnsi="Verdana"/>
          <w:szCs w:val="22"/>
        </w:rPr>
        <w:t>Education</w:t>
      </w:r>
    </w:p>
    <w:p w:rsidR="00330050" w:rsidRPr="005508D8" w:rsidRDefault="00330050" w:rsidP="009F1798">
      <w:pPr>
        <w:rPr>
          <w:rFonts w:ascii="Verdana" w:hAnsi="Verdana"/>
          <w:szCs w:val="22"/>
        </w:rPr>
      </w:pPr>
    </w:p>
    <w:tbl>
      <w:tblPr>
        <w:tblW w:w="5000" w:type="pct"/>
        <w:tblLayout w:type="fixed"/>
        <w:tblCellMar>
          <w:left w:w="0" w:type="dxa"/>
          <w:right w:w="0" w:type="dxa"/>
        </w:tblCellMar>
        <w:tblLook w:val="0000" w:firstRow="0" w:lastRow="0" w:firstColumn="0" w:lastColumn="0" w:noHBand="0" w:noVBand="0"/>
      </w:tblPr>
      <w:tblGrid>
        <w:gridCol w:w="1427"/>
        <w:gridCol w:w="2981"/>
        <w:gridCol w:w="986"/>
        <w:gridCol w:w="5406"/>
      </w:tblGrid>
      <w:tr w:rsidR="000F2DF4" w:rsidRPr="005508D8" w:rsidTr="00176E67">
        <w:trPr>
          <w:trHeight w:val="432"/>
        </w:trPr>
        <w:tc>
          <w:tcPr>
            <w:tcW w:w="1332" w:type="dxa"/>
            <w:vAlign w:val="bottom"/>
          </w:tcPr>
          <w:p w:rsidR="000F2DF4" w:rsidRPr="005508D8" w:rsidRDefault="000F2DF4" w:rsidP="00490804">
            <w:pPr>
              <w:rPr>
                <w:rFonts w:ascii="Verdana" w:hAnsi="Verdana"/>
                <w:sz w:val="22"/>
                <w:szCs w:val="22"/>
              </w:rPr>
            </w:pPr>
            <w:r w:rsidRPr="005508D8">
              <w:rPr>
                <w:rFonts w:ascii="Verdana" w:hAnsi="Verdana"/>
                <w:sz w:val="22"/>
                <w:szCs w:val="22"/>
              </w:rPr>
              <w:t>High School:</w:t>
            </w:r>
          </w:p>
        </w:tc>
        <w:tc>
          <w:tcPr>
            <w:tcW w:w="2782" w:type="dxa"/>
            <w:tcBorders>
              <w:bottom w:val="single" w:sz="4" w:space="0" w:color="auto"/>
            </w:tcBorders>
            <w:vAlign w:val="bottom"/>
          </w:tcPr>
          <w:p w:rsidR="000F2DF4" w:rsidRPr="005508D8" w:rsidRDefault="000F2DF4" w:rsidP="00617C65">
            <w:pPr>
              <w:pStyle w:val="FieldText"/>
              <w:rPr>
                <w:rFonts w:ascii="Verdana" w:hAnsi="Verdana"/>
                <w:sz w:val="22"/>
                <w:szCs w:val="22"/>
              </w:rPr>
            </w:pPr>
          </w:p>
        </w:tc>
        <w:tc>
          <w:tcPr>
            <w:tcW w:w="920" w:type="dxa"/>
            <w:vAlign w:val="bottom"/>
          </w:tcPr>
          <w:p w:rsidR="000F2DF4" w:rsidRPr="005508D8" w:rsidRDefault="000F2DF4" w:rsidP="00490804">
            <w:pPr>
              <w:pStyle w:val="Heading4"/>
              <w:rPr>
                <w:rFonts w:ascii="Verdana" w:hAnsi="Verdana"/>
                <w:sz w:val="22"/>
                <w:szCs w:val="22"/>
              </w:rPr>
            </w:pPr>
            <w:r w:rsidRPr="005508D8">
              <w:rPr>
                <w:rFonts w:ascii="Verdana" w:hAnsi="Verdana"/>
                <w:sz w:val="22"/>
                <w:szCs w:val="22"/>
              </w:rPr>
              <w:t>Address:</w:t>
            </w:r>
          </w:p>
        </w:tc>
        <w:tc>
          <w:tcPr>
            <w:tcW w:w="5046" w:type="dxa"/>
            <w:tcBorders>
              <w:bottom w:val="single" w:sz="4" w:space="0" w:color="auto"/>
            </w:tcBorders>
            <w:vAlign w:val="bottom"/>
          </w:tcPr>
          <w:p w:rsidR="000F2DF4" w:rsidRPr="005508D8" w:rsidRDefault="000F2DF4" w:rsidP="00617C65">
            <w:pPr>
              <w:pStyle w:val="FieldText"/>
              <w:rPr>
                <w:rFonts w:ascii="Verdana" w:hAnsi="Verdana"/>
                <w:sz w:val="22"/>
                <w:szCs w:val="22"/>
              </w:rPr>
            </w:pPr>
          </w:p>
        </w:tc>
      </w:tr>
    </w:tbl>
    <w:p w:rsidR="00330050" w:rsidRPr="005508D8" w:rsidRDefault="00330050">
      <w:pPr>
        <w:rPr>
          <w:rFonts w:ascii="Verdana" w:hAnsi="Verdana"/>
          <w:sz w:val="22"/>
          <w:szCs w:val="22"/>
        </w:rPr>
      </w:pPr>
    </w:p>
    <w:tbl>
      <w:tblPr>
        <w:tblW w:w="5000" w:type="pct"/>
        <w:tblLayout w:type="fixed"/>
        <w:tblCellMar>
          <w:left w:w="0" w:type="dxa"/>
          <w:right w:w="0" w:type="dxa"/>
        </w:tblCellMar>
        <w:tblLook w:val="0000" w:firstRow="0" w:lastRow="0" w:firstColumn="0" w:lastColumn="0" w:noHBand="0" w:noVBand="0"/>
      </w:tblPr>
      <w:tblGrid>
        <w:gridCol w:w="853"/>
        <w:gridCol w:w="1030"/>
        <w:gridCol w:w="549"/>
        <w:gridCol w:w="1078"/>
        <w:gridCol w:w="1883"/>
        <w:gridCol w:w="722"/>
        <w:gridCol w:w="645"/>
        <w:gridCol w:w="1250"/>
        <w:gridCol w:w="2790"/>
      </w:tblGrid>
      <w:tr w:rsidR="00250014" w:rsidRPr="005508D8" w:rsidTr="00972C9A">
        <w:tc>
          <w:tcPr>
            <w:tcW w:w="853" w:type="dxa"/>
            <w:vAlign w:val="bottom"/>
          </w:tcPr>
          <w:p w:rsidR="00250014" w:rsidRPr="005508D8" w:rsidRDefault="00250014" w:rsidP="00490804">
            <w:pPr>
              <w:rPr>
                <w:rFonts w:ascii="Verdana" w:hAnsi="Verdana"/>
                <w:sz w:val="22"/>
                <w:szCs w:val="22"/>
              </w:rPr>
            </w:pPr>
            <w:r w:rsidRPr="005508D8">
              <w:rPr>
                <w:rFonts w:ascii="Verdana" w:hAnsi="Verdana"/>
                <w:sz w:val="22"/>
                <w:szCs w:val="22"/>
              </w:rPr>
              <w:t>From:</w:t>
            </w:r>
          </w:p>
        </w:tc>
        <w:tc>
          <w:tcPr>
            <w:tcW w:w="1030" w:type="dxa"/>
            <w:tcBorders>
              <w:bottom w:val="single" w:sz="4" w:space="0" w:color="auto"/>
            </w:tcBorders>
            <w:vAlign w:val="bottom"/>
          </w:tcPr>
          <w:p w:rsidR="00250014" w:rsidRPr="005508D8" w:rsidRDefault="00250014" w:rsidP="00617C65">
            <w:pPr>
              <w:pStyle w:val="FieldText"/>
              <w:rPr>
                <w:rFonts w:ascii="Verdana" w:hAnsi="Verdana"/>
                <w:sz w:val="22"/>
                <w:szCs w:val="22"/>
              </w:rPr>
            </w:pPr>
          </w:p>
        </w:tc>
        <w:tc>
          <w:tcPr>
            <w:tcW w:w="549" w:type="dxa"/>
            <w:vAlign w:val="bottom"/>
          </w:tcPr>
          <w:p w:rsidR="00250014" w:rsidRPr="005508D8" w:rsidRDefault="00250014" w:rsidP="00490804">
            <w:pPr>
              <w:pStyle w:val="Heading4"/>
              <w:rPr>
                <w:rFonts w:ascii="Verdana" w:hAnsi="Verdana"/>
                <w:sz w:val="22"/>
                <w:szCs w:val="22"/>
              </w:rPr>
            </w:pPr>
            <w:r w:rsidRPr="005508D8">
              <w:rPr>
                <w:rFonts w:ascii="Verdana" w:hAnsi="Verdana"/>
                <w:sz w:val="22"/>
                <w:szCs w:val="22"/>
              </w:rPr>
              <w:t>To:</w:t>
            </w:r>
          </w:p>
        </w:tc>
        <w:tc>
          <w:tcPr>
            <w:tcW w:w="1078" w:type="dxa"/>
            <w:tcBorders>
              <w:bottom w:val="single" w:sz="4" w:space="0" w:color="auto"/>
            </w:tcBorders>
            <w:vAlign w:val="bottom"/>
          </w:tcPr>
          <w:p w:rsidR="00250014" w:rsidRPr="005508D8" w:rsidRDefault="00250014" w:rsidP="00617C65">
            <w:pPr>
              <w:pStyle w:val="FieldText"/>
              <w:rPr>
                <w:rFonts w:ascii="Verdana" w:hAnsi="Verdana"/>
                <w:sz w:val="22"/>
                <w:szCs w:val="22"/>
              </w:rPr>
            </w:pPr>
          </w:p>
        </w:tc>
        <w:tc>
          <w:tcPr>
            <w:tcW w:w="1883" w:type="dxa"/>
            <w:vAlign w:val="bottom"/>
          </w:tcPr>
          <w:p w:rsidR="00250014" w:rsidRPr="005508D8" w:rsidRDefault="00250014" w:rsidP="00490804">
            <w:pPr>
              <w:pStyle w:val="Heading4"/>
              <w:rPr>
                <w:rFonts w:ascii="Verdana" w:hAnsi="Verdana"/>
                <w:sz w:val="22"/>
                <w:szCs w:val="22"/>
              </w:rPr>
            </w:pPr>
            <w:r w:rsidRPr="005508D8">
              <w:rPr>
                <w:rFonts w:ascii="Verdana" w:hAnsi="Verdana"/>
                <w:sz w:val="22"/>
                <w:szCs w:val="22"/>
              </w:rPr>
              <w:t>Did you graduate?</w:t>
            </w:r>
          </w:p>
        </w:tc>
        <w:tc>
          <w:tcPr>
            <w:tcW w:w="722" w:type="dxa"/>
            <w:vAlign w:val="bottom"/>
          </w:tcPr>
          <w:p w:rsidR="00250014" w:rsidRPr="005508D8" w:rsidRDefault="00250014" w:rsidP="00490804">
            <w:pPr>
              <w:pStyle w:val="Checkbox"/>
              <w:rPr>
                <w:rFonts w:ascii="Verdana" w:hAnsi="Verdana"/>
                <w:sz w:val="22"/>
                <w:szCs w:val="22"/>
              </w:rPr>
            </w:pPr>
            <w:r w:rsidRPr="005508D8">
              <w:rPr>
                <w:rFonts w:ascii="Verdana" w:hAnsi="Verdana"/>
                <w:sz w:val="22"/>
                <w:szCs w:val="22"/>
              </w:rPr>
              <w:t>YES</w:t>
            </w:r>
          </w:p>
          <w:p w:rsidR="00250014" w:rsidRPr="005508D8" w:rsidRDefault="00724FA4" w:rsidP="00617C65">
            <w:pPr>
              <w:pStyle w:val="Checkbox"/>
              <w:rPr>
                <w:rFonts w:ascii="Verdana" w:hAnsi="Verdana"/>
                <w:sz w:val="22"/>
                <w:szCs w:val="22"/>
              </w:rPr>
            </w:pPr>
            <w:r w:rsidRPr="005508D8">
              <w:rPr>
                <w:rFonts w:ascii="Verdana" w:hAnsi="Verdana"/>
                <w:sz w:val="22"/>
                <w:szCs w:val="22"/>
              </w:rPr>
              <w:fldChar w:fldCharType="begin">
                <w:ffData>
                  <w:name w:val="Check3"/>
                  <w:enabled/>
                  <w:calcOnExit w:val="0"/>
                  <w:checkBox>
                    <w:sizeAuto/>
                    <w:default w:val="0"/>
                  </w:checkBox>
                </w:ffData>
              </w:fldChar>
            </w:r>
            <w:r w:rsidR="00250014" w:rsidRPr="005508D8">
              <w:rPr>
                <w:rFonts w:ascii="Verdana" w:hAnsi="Verdana"/>
                <w:sz w:val="22"/>
                <w:szCs w:val="22"/>
              </w:rPr>
              <w:instrText xml:space="preserve"> FORMCHECKBOX </w:instrText>
            </w:r>
            <w:r w:rsidR="00535696">
              <w:rPr>
                <w:rFonts w:ascii="Verdana" w:hAnsi="Verdana"/>
                <w:sz w:val="22"/>
                <w:szCs w:val="22"/>
              </w:rPr>
            </w:r>
            <w:r w:rsidR="00535696">
              <w:rPr>
                <w:rFonts w:ascii="Verdana" w:hAnsi="Verdana"/>
                <w:sz w:val="22"/>
                <w:szCs w:val="22"/>
              </w:rPr>
              <w:fldChar w:fldCharType="separate"/>
            </w:r>
            <w:r w:rsidRPr="005508D8">
              <w:rPr>
                <w:rFonts w:ascii="Verdana" w:hAnsi="Verdana"/>
                <w:sz w:val="22"/>
                <w:szCs w:val="22"/>
              </w:rPr>
              <w:fldChar w:fldCharType="end"/>
            </w:r>
          </w:p>
        </w:tc>
        <w:tc>
          <w:tcPr>
            <w:tcW w:w="645" w:type="dxa"/>
            <w:vAlign w:val="bottom"/>
          </w:tcPr>
          <w:p w:rsidR="00250014" w:rsidRPr="005508D8" w:rsidRDefault="00250014" w:rsidP="00490804">
            <w:pPr>
              <w:pStyle w:val="Checkbox"/>
              <w:rPr>
                <w:rFonts w:ascii="Verdana" w:hAnsi="Verdana"/>
                <w:sz w:val="22"/>
                <w:szCs w:val="22"/>
              </w:rPr>
            </w:pPr>
            <w:r w:rsidRPr="005508D8">
              <w:rPr>
                <w:rFonts w:ascii="Verdana" w:hAnsi="Verdana"/>
                <w:sz w:val="22"/>
                <w:szCs w:val="22"/>
              </w:rPr>
              <w:t>NO</w:t>
            </w:r>
          </w:p>
          <w:p w:rsidR="00250014" w:rsidRPr="005508D8" w:rsidRDefault="00724FA4" w:rsidP="00617C65">
            <w:pPr>
              <w:pStyle w:val="Checkbox"/>
              <w:rPr>
                <w:rFonts w:ascii="Verdana" w:hAnsi="Verdana"/>
                <w:sz w:val="22"/>
                <w:szCs w:val="22"/>
              </w:rPr>
            </w:pPr>
            <w:r w:rsidRPr="005508D8">
              <w:rPr>
                <w:rFonts w:ascii="Verdana" w:hAnsi="Verdana"/>
                <w:sz w:val="22"/>
                <w:szCs w:val="22"/>
              </w:rPr>
              <w:fldChar w:fldCharType="begin">
                <w:ffData>
                  <w:name w:val="Check4"/>
                  <w:enabled/>
                  <w:calcOnExit w:val="0"/>
                  <w:checkBox>
                    <w:sizeAuto/>
                    <w:default w:val="0"/>
                  </w:checkBox>
                </w:ffData>
              </w:fldChar>
            </w:r>
            <w:r w:rsidR="00250014" w:rsidRPr="005508D8">
              <w:rPr>
                <w:rFonts w:ascii="Verdana" w:hAnsi="Verdana"/>
                <w:sz w:val="22"/>
                <w:szCs w:val="22"/>
              </w:rPr>
              <w:instrText xml:space="preserve"> FORMCHECKBOX </w:instrText>
            </w:r>
            <w:r w:rsidR="00535696">
              <w:rPr>
                <w:rFonts w:ascii="Verdana" w:hAnsi="Verdana"/>
                <w:sz w:val="22"/>
                <w:szCs w:val="22"/>
              </w:rPr>
            </w:r>
            <w:r w:rsidR="00535696">
              <w:rPr>
                <w:rFonts w:ascii="Verdana" w:hAnsi="Verdana"/>
                <w:sz w:val="22"/>
                <w:szCs w:val="22"/>
              </w:rPr>
              <w:fldChar w:fldCharType="separate"/>
            </w:r>
            <w:r w:rsidRPr="005508D8">
              <w:rPr>
                <w:rFonts w:ascii="Verdana" w:hAnsi="Verdana"/>
                <w:sz w:val="22"/>
                <w:szCs w:val="22"/>
              </w:rPr>
              <w:fldChar w:fldCharType="end"/>
            </w:r>
          </w:p>
        </w:tc>
        <w:tc>
          <w:tcPr>
            <w:tcW w:w="1250" w:type="dxa"/>
            <w:vAlign w:val="bottom"/>
          </w:tcPr>
          <w:p w:rsidR="00250014" w:rsidRPr="005508D8" w:rsidRDefault="00250014" w:rsidP="00490804">
            <w:pPr>
              <w:pStyle w:val="Heading4"/>
              <w:rPr>
                <w:rFonts w:ascii="Verdana" w:hAnsi="Verdana"/>
                <w:sz w:val="22"/>
                <w:szCs w:val="22"/>
              </w:rPr>
            </w:pPr>
            <w:r w:rsidRPr="005508D8">
              <w:rPr>
                <w:rFonts w:ascii="Verdana" w:hAnsi="Verdana"/>
                <w:sz w:val="22"/>
                <w:szCs w:val="22"/>
              </w:rPr>
              <w:t>D</w:t>
            </w:r>
            <w:r w:rsidR="00972C9A" w:rsidRPr="005508D8">
              <w:rPr>
                <w:rFonts w:ascii="Verdana" w:hAnsi="Verdana"/>
                <w:sz w:val="22"/>
                <w:szCs w:val="22"/>
              </w:rPr>
              <w:t>iploma</w:t>
            </w:r>
            <w:r w:rsidRPr="005508D8">
              <w:rPr>
                <w:rFonts w:ascii="Verdana" w:hAnsi="Verdana"/>
                <w:sz w:val="22"/>
                <w:szCs w:val="22"/>
              </w:rPr>
              <w:t>:</w:t>
            </w:r>
          </w:p>
        </w:tc>
        <w:tc>
          <w:tcPr>
            <w:tcW w:w="2790" w:type="dxa"/>
            <w:tcBorders>
              <w:bottom w:val="single" w:sz="4" w:space="0" w:color="auto"/>
            </w:tcBorders>
            <w:vAlign w:val="bottom"/>
          </w:tcPr>
          <w:p w:rsidR="00250014" w:rsidRPr="005508D8" w:rsidRDefault="00250014" w:rsidP="00617C65">
            <w:pPr>
              <w:pStyle w:val="FieldText"/>
              <w:rPr>
                <w:rFonts w:ascii="Verdana" w:hAnsi="Verdana"/>
                <w:sz w:val="22"/>
                <w:szCs w:val="22"/>
              </w:rPr>
            </w:pPr>
          </w:p>
        </w:tc>
      </w:tr>
    </w:tbl>
    <w:p w:rsidR="00330050" w:rsidRPr="005508D8" w:rsidRDefault="00330050">
      <w:pPr>
        <w:rPr>
          <w:rFonts w:ascii="Verdana" w:hAnsi="Verdana"/>
          <w:sz w:val="22"/>
          <w:szCs w:val="22"/>
        </w:rPr>
      </w:pPr>
    </w:p>
    <w:tbl>
      <w:tblPr>
        <w:tblW w:w="5000" w:type="pct"/>
        <w:tblLayout w:type="fixed"/>
        <w:tblCellMar>
          <w:left w:w="0" w:type="dxa"/>
          <w:right w:w="0" w:type="dxa"/>
        </w:tblCellMar>
        <w:tblLook w:val="0000" w:firstRow="0" w:lastRow="0" w:firstColumn="0" w:lastColumn="0" w:noHBand="0" w:noVBand="0"/>
      </w:tblPr>
      <w:tblGrid>
        <w:gridCol w:w="990"/>
        <w:gridCol w:w="3418"/>
        <w:gridCol w:w="986"/>
        <w:gridCol w:w="5406"/>
      </w:tblGrid>
      <w:tr w:rsidR="00134844" w:rsidRPr="005508D8" w:rsidTr="009F1798">
        <w:trPr>
          <w:trHeight w:val="288"/>
        </w:trPr>
        <w:tc>
          <w:tcPr>
            <w:tcW w:w="990" w:type="dxa"/>
            <w:vAlign w:val="bottom"/>
          </w:tcPr>
          <w:p w:rsidR="00134844" w:rsidRPr="005508D8" w:rsidRDefault="00134844" w:rsidP="00490804">
            <w:pPr>
              <w:rPr>
                <w:rFonts w:ascii="Verdana" w:hAnsi="Verdana"/>
                <w:sz w:val="22"/>
                <w:szCs w:val="22"/>
              </w:rPr>
            </w:pPr>
            <w:r w:rsidRPr="005508D8">
              <w:rPr>
                <w:rFonts w:ascii="Verdana" w:hAnsi="Verdana"/>
                <w:sz w:val="22"/>
                <w:szCs w:val="22"/>
              </w:rPr>
              <w:t>College:</w:t>
            </w:r>
          </w:p>
        </w:tc>
        <w:tc>
          <w:tcPr>
            <w:tcW w:w="3418" w:type="dxa"/>
            <w:tcBorders>
              <w:bottom w:val="single" w:sz="4" w:space="0" w:color="auto"/>
            </w:tcBorders>
            <w:vAlign w:val="bottom"/>
          </w:tcPr>
          <w:p w:rsidR="00134844" w:rsidRPr="005508D8" w:rsidRDefault="00134844" w:rsidP="00617C65">
            <w:pPr>
              <w:pStyle w:val="FieldText"/>
              <w:rPr>
                <w:rFonts w:ascii="Verdana" w:hAnsi="Verdana"/>
                <w:sz w:val="22"/>
                <w:szCs w:val="22"/>
              </w:rPr>
            </w:pPr>
          </w:p>
        </w:tc>
        <w:tc>
          <w:tcPr>
            <w:tcW w:w="986" w:type="dxa"/>
            <w:vAlign w:val="bottom"/>
          </w:tcPr>
          <w:p w:rsidR="00134844" w:rsidRPr="005508D8" w:rsidRDefault="00134844" w:rsidP="00490804">
            <w:pPr>
              <w:pStyle w:val="Heading4"/>
              <w:rPr>
                <w:rFonts w:ascii="Verdana" w:hAnsi="Verdana"/>
                <w:sz w:val="22"/>
                <w:szCs w:val="22"/>
              </w:rPr>
            </w:pPr>
            <w:r w:rsidRPr="005508D8">
              <w:rPr>
                <w:rFonts w:ascii="Verdana" w:hAnsi="Verdana"/>
                <w:sz w:val="22"/>
                <w:szCs w:val="22"/>
              </w:rPr>
              <w:t>Address:</w:t>
            </w:r>
          </w:p>
        </w:tc>
        <w:tc>
          <w:tcPr>
            <w:tcW w:w="5406" w:type="dxa"/>
            <w:tcBorders>
              <w:bottom w:val="single" w:sz="4" w:space="0" w:color="auto"/>
            </w:tcBorders>
            <w:vAlign w:val="bottom"/>
          </w:tcPr>
          <w:p w:rsidR="00134844" w:rsidRPr="005508D8" w:rsidRDefault="00134844" w:rsidP="00617C65">
            <w:pPr>
              <w:pStyle w:val="FieldText"/>
              <w:rPr>
                <w:rFonts w:ascii="Verdana" w:hAnsi="Verdana"/>
                <w:sz w:val="22"/>
                <w:szCs w:val="22"/>
              </w:rPr>
            </w:pPr>
          </w:p>
        </w:tc>
      </w:tr>
      <w:tr w:rsidR="00134844" w:rsidRPr="005508D8" w:rsidTr="009F1798">
        <w:trPr>
          <w:trHeight w:val="288"/>
        </w:trPr>
        <w:tc>
          <w:tcPr>
            <w:tcW w:w="990" w:type="dxa"/>
            <w:vAlign w:val="bottom"/>
          </w:tcPr>
          <w:p w:rsidR="00134844" w:rsidRPr="005508D8" w:rsidRDefault="00134844" w:rsidP="00490804">
            <w:pPr>
              <w:rPr>
                <w:rFonts w:ascii="Verdana" w:hAnsi="Verdana"/>
                <w:sz w:val="22"/>
                <w:szCs w:val="22"/>
              </w:rPr>
            </w:pPr>
          </w:p>
        </w:tc>
        <w:tc>
          <w:tcPr>
            <w:tcW w:w="3418" w:type="dxa"/>
            <w:tcBorders>
              <w:top w:val="single" w:sz="4" w:space="0" w:color="auto"/>
            </w:tcBorders>
            <w:vAlign w:val="bottom"/>
          </w:tcPr>
          <w:p w:rsidR="00134844" w:rsidRPr="005508D8" w:rsidRDefault="00134844" w:rsidP="00617C65">
            <w:pPr>
              <w:pStyle w:val="FieldText"/>
              <w:rPr>
                <w:rFonts w:ascii="Verdana" w:hAnsi="Verdana"/>
                <w:sz w:val="22"/>
                <w:szCs w:val="22"/>
              </w:rPr>
            </w:pPr>
          </w:p>
        </w:tc>
        <w:tc>
          <w:tcPr>
            <w:tcW w:w="986" w:type="dxa"/>
            <w:vAlign w:val="bottom"/>
          </w:tcPr>
          <w:p w:rsidR="00134844" w:rsidRPr="005508D8" w:rsidRDefault="00134844" w:rsidP="00490804">
            <w:pPr>
              <w:pStyle w:val="Heading4"/>
              <w:rPr>
                <w:rFonts w:ascii="Verdana" w:hAnsi="Verdana"/>
                <w:sz w:val="22"/>
                <w:szCs w:val="22"/>
              </w:rPr>
            </w:pPr>
          </w:p>
        </w:tc>
        <w:tc>
          <w:tcPr>
            <w:tcW w:w="5406" w:type="dxa"/>
            <w:tcBorders>
              <w:bottom w:val="single" w:sz="4" w:space="0" w:color="auto"/>
            </w:tcBorders>
            <w:vAlign w:val="bottom"/>
          </w:tcPr>
          <w:p w:rsidR="00134844" w:rsidRPr="005508D8" w:rsidRDefault="00134844" w:rsidP="00617C65">
            <w:pPr>
              <w:pStyle w:val="FieldText"/>
              <w:rPr>
                <w:rFonts w:ascii="Verdana" w:hAnsi="Verdana"/>
                <w:sz w:val="22"/>
                <w:szCs w:val="22"/>
              </w:rPr>
            </w:pPr>
          </w:p>
        </w:tc>
      </w:tr>
      <w:tr w:rsidR="00134844" w:rsidRPr="005508D8" w:rsidTr="009F1798">
        <w:trPr>
          <w:trHeight w:val="288"/>
        </w:trPr>
        <w:tc>
          <w:tcPr>
            <w:tcW w:w="990" w:type="dxa"/>
            <w:vAlign w:val="bottom"/>
          </w:tcPr>
          <w:p w:rsidR="00134844" w:rsidRPr="005508D8" w:rsidRDefault="00134844" w:rsidP="00490804">
            <w:pPr>
              <w:rPr>
                <w:rFonts w:ascii="Verdana" w:hAnsi="Verdana"/>
                <w:sz w:val="22"/>
                <w:szCs w:val="22"/>
              </w:rPr>
            </w:pPr>
          </w:p>
        </w:tc>
        <w:tc>
          <w:tcPr>
            <w:tcW w:w="3418" w:type="dxa"/>
            <w:vAlign w:val="bottom"/>
          </w:tcPr>
          <w:p w:rsidR="00134844" w:rsidRPr="005508D8" w:rsidRDefault="00134844" w:rsidP="00617C65">
            <w:pPr>
              <w:pStyle w:val="FieldText"/>
              <w:rPr>
                <w:rFonts w:ascii="Verdana" w:hAnsi="Verdana"/>
                <w:sz w:val="22"/>
                <w:szCs w:val="22"/>
              </w:rPr>
            </w:pPr>
          </w:p>
        </w:tc>
        <w:tc>
          <w:tcPr>
            <w:tcW w:w="986" w:type="dxa"/>
            <w:vAlign w:val="bottom"/>
          </w:tcPr>
          <w:p w:rsidR="00134844" w:rsidRPr="005508D8" w:rsidRDefault="00134844" w:rsidP="00490804">
            <w:pPr>
              <w:pStyle w:val="Heading4"/>
              <w:rPr>
                <w:rFonts w:ascii="Verdana" w:hAnsi="Verdana"/>
                <w:sz w:val="22"/>
                <w:szCs w:val="22"/>
              </w:rPr>
            </w:pPr>
          </w:p>
        </w:tc>
        <w:tc>
          <w:tcPr>
            <w:tcW w:w="5406" w:type="dxa"/>
            <w:tcBorders>
              <w:bottom w:val="single" w:sz="4" w:space="0" w:color="auto"/>
            </w:tcBorders>
            <w:vAlign w:val="bottom"/>
          </w:tcPr>
          <w:p w:rsidR="00134844" w:rsidRPr="005508D8" w:rsidRDefault="00134844" w:rsidP="00617C65">
            <w:pPr>
              <w:pStyle w:val="FieldText"/>
              <w:rPr>
                <w:rFonts w:ascii="Verdana" w:hAnsi="Verdana"/>
                <w:sz w:val="22"/>
                <w:szCs w:val="22"/>
              </w:rPr>
            </w:pPr>
          </w:p>
        </w:tc>
      </w:tr>
    </w:tbl>
    <w:p w:rsidR="00330050" w:rsidRPr="005508D8" w:rsidRDefault="00330050">
      <w:pPr>
        <w:rPr>
          <w:rFonts w:ascii="Verdana" w:hAnsi="Verdana"/>
          <w:sz w:val="22"/>
          <w:szCs w:val="22"/>
        </w:rPr>
      </w:pPr>
    </w:p>
    <w:tbl>
      <w:tblPr>
        <w:tblW w:w="5000" w:type="pct"/>
        <w:tblLayout w:type="fixed"/>
        <w:tblCellMar>
          <w:left w:w="0" w:type="dxa"/>
          <w:right w:w="0" w:type="dxa"/>
        </w:tblCellMar>
        <w:tblLook w:val="0000" w:firstRow="0" w:lastRow="0" w:firstColumn="0" w:lastColumn="0" w:noHBand="0" w:noVBand="0"/>
      </w:tblPr>
      <w:tblGrid>
        <w:gridCol w:w="853"/>
        <w:gridCol w:w="1030"/>
        <w:gridCol w:w="549"/>
        <w:gridCol w:w="1078"/>
        <w:gridCol w:w="1883"/>
        <w:gridCol w:w="722"/>
        <w:gridCol w:w="645"/>
        <w:gridCol w:w="983"/>
        <w:gridCol w:w="3057"/>
      </w:tblGrid>
      <w:tr w:rsidR="00250014" w:rsidRPr="005508D8" w:rsidTr="00BC07E3">
        <w:trPr>
          <w:trHeight w:val="288"/>
        </w:trPr>
        <w:tc>
          <w:tcPr>
            <w:tcW w:w="797" w:type="dxa"/>
            <w:vAlign w:val="bottom"/>
          </w:tcPr>
          <w:p w:rsidR="00250014" w:rsidRPr="005508D8" w:rsidRDefault="00250014" w:rsidP="00490804">
            <w:pPr>
              <w:rPr>
                <w:rFonts w:ascii="Verdana" w:hAnsi="Verdana"/>
                <w:sz w:val="22"/>
                <w:szCs w:val="22"/>
              </w:rPr>
            </w:pPr>
            <w:r w:rsidRPr="005508D8">
              <w:rPr>
                <w:rFonts w:ascii="Verdana" w:hAnsi="Verdana"/>
                <w:sz w:val="22"/>
                <w:szCs w:val="22"/>
              </w:rPr>
              <w:t>From:</w:t>
            </w:r>
          </w:p>
        </w:tc>
        <w:tc>
          <w:tcPr>
            <w:tcW w:w="962" w:type="dxa"/>
            <w:tcBorders>
              <w:bottom w:val="single" w:sz="4" w:space="0" w:color="auto"/>
            </w:tcBorders>
            <w:vAlign w:val="bottom"/>
          </w:tcPr>
          <w:p w:rsidR="00250014" w:rsidRPr="005508D8" w:rsidRDefault="00250014" w:rsidP="00617C65">
            <w:pPr>
              <w:pStyle w:val="FieldText"/>
              <w:rPr>
                <w:rFonts w:ascii="Verdana" w:hAnsi="Verdana"/>
                <w:sz w:val="22"/>
                <w:szCs w:val="22"/>
              </w:rPr>
            </w:pPr>
          </w:p>
        </w:tc>
        <w:tc>
          <w:tcPr>
            <w:tcW w:w="512" w:type="dxa"/>
            <w:vAlign w:val="bottom"/>
          </w:tcPr>
          <w:p w:rsidR="00250014" w:rsidRPr="005508D8" w:rsidRDefault="00250014" w:rsidP="00490804">
            <w:pPr>
              <w:pStyle w:val="Heading4"/>
              <w:rPr>
                <w:rFonts w:ascii="Verdana" w:hAnsi="Verdana"/>
                <w:sz w:val="22"/>
                <w:szCs w:val="22"/>
              </w:rPr>
            </w:pPr>
            <w:r w:rsidRPr="005508D8">
              <w:rPr>
                <w:rFonts w:ascii="Verdana" w:hAnsi="Verdana"/>
                <w:sz w:val="22"/>
                <w:szCs w:val="22"/>
              </w:rPr>
              <w:t>To:</w:t>
            </w:r>
          </w:p>
        </w:tc>
        <w:tc>
          <w:tcPr>
            <w:tcW w:w="1006" w:type="dxa"/>
            <w:tcBorders>
              <w:bottom w:val="single" w:sz="4" w:space="0" w:color="auto"/>
            </w:tcBorders>
            <w:vAlign w:val="bottom"/>
          </w:tcPr>
          <w:p w:rsidR="00250014" w:rsidRPr="005508D8" w:rsidRDefault="00250014" w:rsidP="00617C65">
            <w:pPr>
              <w:pStyle w:val="FieldText"/>
              <w:rPr>
                <w:rFonts w:ascii="Verdana" w:hAnsi="Verdana"/>
                <w:sz w:val="22"/>
                <w:szCs w:val="22"/>
              </w:rPr>
            </w:pPr>
          </w:p>
        </w:tc>
        <w:tc>
          <w:tcPr>
            <w:tcW w:w="1757" w:type="dxa"/>
            <w:vAlign w:val="bottom"/>
          </w:tcPr>
          <w:p w:rsidR="00250014" w:rsidRPr="005508D8" w:rsidRDefault="00250014" w:rsidP="00490804">
            <w:pPr>
              <w:pStyle w:val="Heading4"/>
              <w:rPr>
                <w:rFonts w:ascii="Verdana" w:hAnsi="Verdana"/>
                <w:sz w:val="22"/>
                <w:szCs w:val="22"/>
              </w:rPr>
            </w:pPr>
            <w:r w:rsidRPr="005508D8">
              <w:rPr>
                <w:rFonts w:ascii="Verdana" w:hAnsi="Verdana"/>
                <w:sz w:val="22"/>
                <w:szCs w:val="22"/>
              </w:rPr>
              <w:t>Did you graduate?</w:t>
            </w:r>
          </w:p>
        </w:tc>
        <w:tc>
          <w:tcPr>
            <w:tcW w:w="674" w:type="dxa"/>
            <w:vAlign w:val="bottom"/>
          </w:tcPr>
          <w:p w:rsidR="00250014" w:rsidRPr="005508D8" w:rsidRDefault="00250014" w:rsidP="00490804">
            <w:pPr>
              <w:pStyle w:val="Checkbox"/>
              <w:rPr>
                <w:rFonts w:ascii="Verdana" w:hAnsi="Verdana"/>
                <w:sz w:val="22"/>
                <w:szCs w:val="22"/>
              </w:rPr>
            </w:pPr>
            <w:r w:rsidRPr="005508D8">
              <w:rPr>
                <w:rFonts w:ascii="Verdana" w:hAnsi="Verdana"/>
                <w:sz w:val="22"/>
                <w:szCs w:val="22"/>
              </w:rPr>
              <w:t>YES</w:t>
            </w:r>
          </w:p>
          <w:p w:rsidR="00250014" w:rsidRPr="005508D8" w:rsidRDefault="00724FA4" w:rsidP="00617C65">
            <w:pPr>
              <w:pStyle w:val="Checkbox"/>
              <w:rPr>
                <w:rFonts w:ascii="Verdana" w:hAnsi="Verdana"/>
                <w:sz w:val="22"/>
                <w:szCs w:val="22"/>
              </w:rPr>
            </w:pPr>
            <w:r w:rsidRPr="005508D8">
              <w:rPr>
                <w:rFonts w:ascii="Verdana" w:hAnsi="Verdana"/>
                <w:sz w:val="22"/>
                <w:szCs w:val="22"/>
              </w:rPr>
              <w:fldChar w:fldCharType="begin">
                <w:ffData>
                  <w:name w:val="Check3"/>
                  <w:enabled/>
                  <w:calcOnExit w:val="0"/>
                  <w:checkBox>
                    <w:sizeAuto/>
                    <w:default w:val="0"/>
                  </w:checkBox>
                </w:ffData>
              </w:fldChar>
            </w:r>
            <w:r w:rsidR="00250014" w:rsidRPr="005508D8">
              <w:rPr>
                <w:rFonts w:ascii="Verdana" w:hAnsi="Verdana"/>
                <w:sz w:val="22"/>
                <w:szCs w:val="22"/>
              </w:rPr>
              <w:instrText xml:space="preserve"> FORMCHECKBOX </w:instrText>
            </w:r>
            <w:r w:rsidR="00535696">
              <w:rPr>
                <w:rFonts w:ascii="Verdana" w:hAnsi="Verdana"/>
                <w:sz w:val="22"/>
                <w:szCs w:val="22"/>
              </w:rPr>
            </w:r>
            <w:r w:rsidR="00535696">
              <w:rPr>
                <w:rFonts w:ascii="Verdana" w:hAnsi="Verdana"/>
                <w:sz w:val="22"/>
                <w:szCs w:val="22"/>
              </w:rPr>
              <w:fldChar w:fldCharType="separate"/>
            </w:r>
            <w:r w:rsidRPr="005508D8">
              <w:rPr>
                <w:rFonts w:ascii="Verdana" w:hAnsi="Verdana"/>
                <w:sz w:val="22"/>
                <w:szCs w:val="22"/>
              </w:rPr>
              <w:fldChar w:fldCharType="end"/>
            </w:r>
          </w:p>
        </w:tc>
        <w:tc>
          <w:tcPr>
            <w:tcW w:w="602" w:type="dxa"/>
            <w:vAlign w:val="bottom"/>
          </w:tcPr>
          <w:p w:rsidR="00250014" w:rsidRPr="005508D8" w:rsidRDefault="00250014" w:rsidP="00490804">
            <w:pPr>
              <w:pStyle w:val="Checkbox"/>
              <w:rPr>
                <w:rFonts w:ascii="Verdana" w:hAnsi="Verdana"/>
                <w:sz w:val="22"/>
                <w:szCs w:val="22"/>
              </w:rPr>
            </w:pPr>
            <w:r w:rsidRPr="005508D8">
              <w:rPr>
                <w:rFonts w:ascii="Verdana" w:hAnsi="Verdana"/>
                <w:sz w:val="22"/>
                <w:szCs w:val="22"/>
              </w:rPr>
              <w:t>NO</w:t>
            </w:r>
          </w:p>
          <w:p w:rsidR="00250014" w:rsidRPr="005508D8" w:rsidRDefault="00724FA4" w:rsidP="00617C65">
            <w:pPr>
              <w:pStyle w:val="Checkbox"/>
              <w:rPr>
                <w:rFonts w:ascii="Verdana" w:hAnsi="Verdana"/>
                <w:sz w:val="22"/>
                <w:szCs w:val="22"/>
              </w:rPr>
            </w:pPr>
            <w:r w:rsidRPr="005508D8">
              <w:rPr>
                <w:rFonts w:ascii="Verdana" w:hAnsi="Verdana"/>
                <w:sz w:val="22"/>
                <w:szCs w:val="22"/>
              </w:rPr>
              <w:fldChar w:fldCharType="begin">
                <w:ffData>
                  <w:name w:val="Check4"/>
                  <w:enabled/>
                  <w:calcOnExit w:val="0"/>
                  <w:checkBox>
                    <w:sizeAuto/>
                    <w:default w:val="0"/>
                  </w:checkBox>
                </w:ffData>
              </w:fldChar>
            </w:r>
            <w:r w:rsidR="00250014" w:rsidRPr="005508D8">
              <w:rPr>
                <w:rFonts w:ascii="Verdana" w:hAnsi="Verdana"/>
                <w:sz w:val="22"/>
                <w:szCs w:val="22"/>
              </w:rPr>
              <w:instrText xml:space="preserve"> FORMCHECKBOX </w:instrText>
            </w:r>
            <w:r w:rsidR="00535696">
              <w:rPr>
                <w:rFonts w:ascii="Verdana" w:hAnsi="Verdana"/>
                <w:sz w:val="22"/>
                <w:szCs w:val="22"/>
              </w:rPr>
            </w:r>
            <w:r w:rsidR="00535696">
              <w:rPr>
                <w:rFonts w:ascii="Verdana" w:hAnsi="Verdana"/>
                <w:sz w:val="22"/>
                <w:szCs w:val="22"/>
              </w:rPr>
              <w:fldChar w:fldCharType="separate"/>
            </w:r>
            <w:r w:rsidRPr="005508D8">
              <w:rPr>
                <w:rFonts w:ascii="Verdana" w:hAnsi="Verdana"/>
                <w:sz w:val="22"/>
                <w:szCs w:val="22"/>
              </w:rPr>
              <w:fldChar w:fldCharType="end"/>
            </w:r>
          </w:p>
        </w:tc>
        <w:tc>
          <w:tcPr>
            <w:tcW w:w="917" w:type="dxa"/>
            <w:vAlign w:val="bottom"/>
          </w:tcPr>
          <w:p w:rsidR="00250014" w:rsidRPr="005508D8" w:rsidRDefault="00250014" w:rsidP="00490804">
            <w:pPr>
              <w:pStyle w:val="Heading4"/>
              <w:rPr>
                <w:rFonts w:ascii="Verdana" w:hAnsi="Verdana"/>
                <w:sz w:val="22"/>
                <w:szCs w:val="22"/>
              </w:rPr>
            </w:pPr>
            <w:r w:rsidRPr="005508D8">
              <w:rPr>
                <w:rFonts w:ascii="Verdana" w:hAnsi="Verdana"/>
                <w:sz w:val="22"/>
                <w:szCs w:val="22"/>
              </w:rPr>
              <w:t>Degree:</w:t>
            </w:r>
          </w:p>
        </w:tc>
        <w:tc>
          <w:tcPr>
            <w:tcW w:w="2853" w:type="dxa"/>
            <w:tcBorders>
              <w:bottom w:val="single" w:sz="4" w:space="0" w:color="auto"/>
            </w:tcBorders>
            <w:vAlign w:val="bottom"/>
          </w:tcPr>
          <w:p w:rsidR="00250014" w:rsidRPr="005508D8" w:rsidRDefault="00250014" w:rsidP="00617C65">
            <w:pPr>
              <w:pStyle w:val="FieldText"/>
              <w:rPr>
                <w:rFonts w:ascii="Verdana" w:hAnsi="Verdana"/>
                <w:sz w:val="22"/>
                <w:szCs w:val="22"/>
              </w:rPr>
            </w:pPr>
          </w:p>
        </w:tc>
      </w:tr>
    </w:tbl>
    <w:p w:rsidR="00330050" w:rsidRPr="005508D8" w:rsidRDefault="00330050">
      <w:pPr>
        <w:rPr>
          <w:rFonts w:ascii="Verdana" w:hAnsi="Verdana"/>
          <w:sz w:val="22"/>
          <w:szCs w:val="22"/>
        </w:rPr>
      </w:pPr>
    </w:p>
    <w:tbl>
      <w:tblPr>
        <w:tblW w:w="5000" w:type="pct"/>
        <w:tblLayout w:type="fixed"/>
        <w:tblCellMar>
          <w:left w:w="0" w:type="dxa"/>
          <w:right w:w="0" w:type="dxa"/>
        </w:tblCellMar>
        <w:tblLook w:val="0000" w:firstRow="0" w:lastRow="0" w:firstColumn="0" w:lastColumn="0" w:noHBand="0" w:noVBand="0"/>
      </w:tblPr>
      <w:tblGrid>
        <w:gridCol w:w="868"/>
        <w:gridCol w:w="3540"/>
        <w:gridCol w:w="986"/>
        <w:gridCol w:w="5406"/>
      </w:tblGrid>
      <w:tr w:rsidR="002A2510" w:rsidRPr="005508D8" w:rsidTr="00BC07E3">
        <w:trPr>
          <w:trHeight w:val="288"/>
        </w:trPr>
        <w:tc>
          <w:tcPr>
            <w:tcW w:w="810" w:type="dxa"/>
            <w:vAlign w:val="bottom"/>
          </w:tcPr>
          <w:p w:rsidR="002A2510" w:rsidRPr="005508D8" w:rsidRDefault="002A2510" w:rsidP="00490804">
            <w:pPr>
              <w:rPr>
                <w:rFonts w:ascii="Verdana" w:hAnsi="Verdana"/>
                <w:sz w:val="22"/>
                <w:szCs w:val="22"/>
              </w:rPr>
            </w:pPr>
            <w:r w:rsidRPr="005508D8">
              <w:rPr>
                <w:rFonts w:ascii="Verdana" w:hAnsi="Verdana"/>
                <w:sz w:val="22"/>
                <w:szCs w:val="22"/>
              </w:rPr>
              <w:t>Other:</w:t>
            </w:r>
          </w:p>
        </w:tc>
        <w:tc>
          <w:tcPr>
            <w:tcW w:w="3304" w:type="dxa"/>
            <w:tcBorders>
              <w:bottom w:val="single" w:sz="4" w:space="0" w:color="auto"/>
            </w:tcBorders>
            <w:vAlign w:val="bottom"/>
          </w:tcPr>
          <w:p w:rsidR="002A2510" w:rsidRPr="005508D8" w:rsidRDefault="002A2510" w:rsidP="00617C65">
            <w:pPr>
              <w:pStyle w:val="FieldText"/>
              <w:rPr>
                <w:rFonts w:ascii="Verdana" w:hAnsi="Verdana"/>
                <w:sz w:val="22"/>
                <w:szCs w:val="22"/>
              </w:rPr>
            </w:pPr>
          </w:p>
        </w:tc>
        <w:tc>
          <w:tcPr>
            <w:tcW w:w="920" w:type="dxa"/>
            <w:vAlign w:val="bottom"/>
          </w:tcPr>
          <w:p w:rsidR="002A2510" w:rsidRPr="005508D8" w:rsidRDefault="002A2510" w:rsidP="00490804">
            <w:pPr>
              <w:pStyle w:val="Heading4"/>
              <w:rPr>
                <w:rFonts w:ascii="Verdana" w:hAnsi="Verdana"/>
                <w:sz w:val="22"/>
                <w:szCs w:val="22"/>
              </w:rPr>
            </w:pPr>
            <w:r w:rsidRPr="005508D8">
              <w:rPr>
                <w:rFonts w:ascii="Verdana" w:hAnsi="Verdana"/>
                <w:sz w:val="22"/>
                <w:szCs w:val="22"/>
              </w:rPr>
              <w:t>Address:</w:t>
            </w:r>
          </w:p>
        </w:tc>
        <w:tc>
          <w:tcPr>
            <w:tcW w:w="5046" w:type="dxa"/>
            <w:tcBorders>
              <w:bottom w:val="single" w:sz="4" w:space="0" w:color="auto"/>
            </w:tcBorders>
            <w:vAlign w:val="bottom"/>
          </w:tcPr>
          <w:p w:rsidR="002A2510" w:rsidRPr="005508D8" w:rsidRDefault="002A2510" w:rsidP="00617C65">
            <w:pPr>
              <w:pStyle w:val="FieldText"/>
              <w:rPr>
                <w:rFonts w:ascii="Verdana" w:hAnsi="Verdana"/>
                <w:sz w:val="22"/>
                <w:szCs w:val="22"/>
              </w:rPr>
            </w:pPr>
          </w:p>
        </w:tc>
      </w:tr>
    </w:tbl>
    <w:p w:rsidR="00330050" w:rsidRPr="005508D8" w:rsidRDefault="00330050">
      <w:pPr>
        <w:rPr>
          <w:rFonts w:ascii="Verdana" w:hAnsi="Verdana"/>
          <w:sz w:val="22"/>
          <w:szCs w:val="22"/>
        </w:rPr>
      </w:pPr>
    </w:p>
    <w:tbl>
      <w:tblPr>
        <w:tblW w:w="5000" w:type="pct"/>
        <w:tblLayout w:type="fixed"/>
        <w:tblCellMar>
          <w:left w:w="0" w:type="dxa"/>
          <w:right w:w="0" w:type="dxa"/>
        </w:tblCellMar>
        <w:tblLook w:val="0000" w:firstRow="0" w:lastRow="0" w:firstColumn="0" w:lastColumn="0" w:noHBand="0" w:noVBand="0"/>
      </w:tblPr>
      <w:tblGrid>
        <w:gridCol w:w="848"/>
        <w:gridCol w:w="1026"/>
        <w:gridCol w:w="549"/>
        <w:gridCol w:w="1078"/>
        <w:gridCol w:w="1881"/>
        <w:gridCol w:w="722"/>
        <w:gridCol w:w="645"/>
        <w:gridCol w:w="983"/>
        <w:gridCol w:w="3068"/>
      </w:tblGrid>
      <w:tr w:rsidR="00250014" w:rsidRPr="005508D8" w:rsidTr="00BC07E3">
        <w:trPr>
          <w:trHeight w:val="288"/>
        </w:trPr>
        <w:tc>
          <w:tcPr>
            <w:tcW w:w="792" w:type="dxa"/>
            <w:vAlign w:val="bottom"/>
          </w:tcPr>
          <w:p w:rsidR="00250014" w:rsidRPr="005508D8" w:rsidRDefault="00250014" w:rsidP="00490804">
            <w:pPr>
              <w:rPr>
                <w:rFonts w:ascii="Verdana" w:hAnsi="Verdana"/>
                <w:sz w:val="22"/>
                <w:szCs w:val="22"/>
              </w:rPr>
            </w:pPr>
            <w:r w:rsidRPr="005508D8">
              <w:rPr>
                <w:rFonts w:ascii="Verdana" w:hAnsi="Verdana"/>
                <w:sz w:val="22"/>
                <w:szCs w:val="22"/>
              </w:rPr>
              <w:t>From:</w:t>
            </w:r>
          </w:p>
        </w:tc>
        <w:tc>
          <w:tcPr>
            <w:tcW w:w="958" w:type="dxa"/>
            <w:tcBorders>
              <w:bottom w:val="single" w:sz="4" w:space="0" w:color="auto"/>
            </w:tcBorders>
            <w:vAlign w:val="bottom"/>
          </w:tcPr>
          <w:p w:rsidR="00250014" w:rsidRPr="005508D8" w:rsidRDefault="00250014" w:rsidP="00617C65">
            <w:pPr>
              <w:pStyle w:val="FieldText"/>
              <w:rPr>
                <w:rFonts w:ascii="Verdana" w:hAnsi="Verdana"/>
                <w:sz w:val="22"/>
                <w:szCs w:val="22"/>
              </w:rPr>
            </w:pPr>
          </w:p>
        </w:tc>
        <w:tc>
          <w:tcPr>
            <w:tcW w:w="512" w:type="dxa"/>
            <w:vAlign w:val="bottom"/>
          </w:tcPr>
          <w:p w:rsidR="00250014" w:rsidRPr="005508D8" w:rsidRDefault="00250014" w:rsidP="00490804">
            <w:pPr>
              <w:pStyle w:val="Heading4"/>
              <w:rPr>
                <w:rFonts w:ascii="Verdana" w:hAnsi="Verdana"/>
                <w:sz w:val="22"/>
                <w:szCs w:val="22"/>
              </w:rPr>
            </w:pPr>
            <w:r w:rsidRPr="005508D8">
              <w:rPr>
                <w:rFonts w:ascii="Verdana" w:hAnsi="Verdana"/>
                <w:sz w:val="22"/>
                <w:szCs w:val="22"/>
              </w:rPr>
              <w:t>To:</w:t>
            </w:r>
          </w:p>
        </w:tc>
        <w:tc>
          <w:tcPr>
            <w:tcW w:w="1006" w:type="dxa"/>
            <w:tcBorders>
              <w:bottom w:val="single" w:sz="4" w:space="0" w:color="auto"/>
            </w:tcBorders>
            <w:vAlign w:val="bottom"/>
          </w:tcPr>
          <w:p w:rsidR="00250014" w:rsidRPr="005508D8" w:rsidRDefault="00250014" w:rsidP="00617C65">
            <w:pPr>
              <w:pStyle w:val="FieldText"/>
              <w:rPr>
                <w:rFonts w:ascii="Verdana" w:hAnsi="Verdana"/>
                <w:sz w:val="22"/>
                <w:szCs w:val="22"/>
              </w:rPr>
            </w:pPr>
          </w:p>
        </w:tc>
        <w:tc>
          <w:tcPr>
            <w:tcW w:w="1756" w:type="dxa"/>
            <w:vAlign w:val="bottom"/>
          </w:tcPr>
          <w:p w:rsidR="00250014" w:rsidRPr="005508D8" w:rsidRDefault="00250014" w:rsidP="00490804">
            <w:pPr>
              <w:pStyle w:val="Heading4"/>
              <w:rPr>
                <w:rFonts w:ascii="Verdana" w:hAnsi="Verdana"/>
                <w:sz w:val="22"/>
                <w:szCs w:val="22"/>
              </w:rPr>
            </w:pPr>
            <w:r w:rsidRPr="005508D8">
              <w:rPr>
                <w:rFonts w:ascii="Verdana" w:hAnsi="Verdana"/>
                <w:sz w:val="22"/>
                <w:szCs w:val="22"/>
              </w:rPr>
              <w:t>Did you graduate?</w:t>
            </w:r>
          </w:p>
        </w:tc>
        <w:tc>
          <w:tcPr>
            <w:tcW w:w="674" w:type="dxa"/>
            <w:vAlign w:val="bottom"/>
          </w:tcPr>
          <w:p w:rsidR="00250014" w:rsidRPr="005508D8" w:rsidRDefault="00250014" w:rsidP="00490804">
            <w:pPr>
              <w:pStyle w:val="Checkbox"/>
              <w:rPr>
                <w:rFonts w:ascii="Verdana" w:hAnsi="Verdana"/>
                <w:sz w:val="22"/>
                <w:szCs w:val="22"/>
              </w:rPr>
            </w:pPr>
            <w:r w:rsidRPr="005508D8">
              <w:rPr>
                <w:rFonts w:ascii="Verdana" w:hAnsi="Verdana"/>
                <w:sz w:val="22"/>
                <w:szCs w:val="22"/>
              </w:rPr>
              <w:t>YES</w:t>
            </w:r>
          </w:p>
          <w:p w:rsidR="00250014" w:rsidRPr="005508D8" w:rsidRDefault="00724FA4" w:rsidP="00617C65">
            <w:pPr>
              <w:pStyle w:val="Checkbox"/>
              <w:rPr>
                <w:rFonts w:ascii="Verdana" w:hAnsi="Verdana"/>
                <w:sz w:val="22"/>
                <w:szCs w:val="22"/>
              </w:rPr>
            </w:pPr>
            <w:r w:rsidRPr="005508D8">
              <w:rPr>
                <w:rFonts w:ascii="Verdana" w:hAnsi="Verdana"/>
                <w:sz w:val="22"/>
                <w:szCs w:val="22"/>
              </w:rPr>
              <w:fldChar w:fldCharType="begin">
                <w:ffData>
                  <w:name w:val="Check3"/>
                  <w:enabled/>
                  <w:calcOnExit w:val="0"/>
                  <w:checkBox>
                    <w:sizeAuto/>
                    <w:default w:val="0"/>
                  </w:checkBox>
                </w:ffData>
              </w:fldChar>
            </w:r>
            <w:r w:rsidR="00250014" w:rsidRPr="005508D8">
              <w:rPr>
                <w:rFonts w:ascii="Verdana" w:hAnsi="Verdana"/>
                <w:sz w:val="22"/>
                <w:szCs w:val="22"/>
              </w:rPr>
              <w:instrText xml:space="preserve"> FORMCHECKBOX </w:instrText>
            </w:r>
            <w:r w:rsidR="00535696">
              <w:rPr>
                <w:rFonts w:ascii="Verdana" w:hAnsi="Verdana"/>
                <w:sz w:val="22"/>
                <w:szCs w:val="22"/>
              </w:rPr>
            </w:r>
            <w:r w:rsidR="00535696">
              <w:rPr>
                <w:rFonts w:ascii="Verdana" w:hAnsi="Verdana"/>
                <w:sz w:val="22"/>
                <w:szCs w:val="22"/>
              </w:rPr>
              <w:fldChar w:fldCharType="separate"/>
            </w:r>
            <w:r w:rsidRPr="005508D8">
              <w:rPr>
                <w:rFonts w:ascii="Verdana" w:hAnsi="Verdana"/>
                <w:sz w:val="22"/>
                <w:szCs w:val="22"/>
              </w:rPr>
              <w:fldChar w:fldCharType="end"/>
            </w:r>
          </w:p>
        </w:tc>
        <w:tc>
          <w:tcPr>
            <w:tcW w:w="602" w:type="dxa"/>
            <w:vAlign w:val="bottom"/>
          </w:tcPr>
          <w:p w:rsidR="00250014" w:rsidRPr="005508D8" w:rsidRDefault="00250014" w:rsidP="00490804">
            <w:pPr>
              <w:pStyle w:val="Checkbox"/>
              <w:rPr>
                <w:rFonts w:ascii="Verdana" w:hAnsi="Verdana"/>
                <w:sz w:val="22"/>
                <w:szCs w:val="22"/>
              </w:rPr>
            </w:pPr>
            <w:r w:rsidRPr="005508D8">
              <w:rPr>
                <w:rFonts w:ascii="Verdana" w:hAnsi="Verdana"/>
                <w:sz w:val="22"/>
                <w:szCs w:val="22"/>
              </w:rPr>
              <w:t>NO</w:t>
            </w:r>
          </w:p>
          <w:p w:rsidR="00250014" w:rsidRPr="005508D8" w:rsidRDefault="00724FA4" w:rsidP="00617C65">
            <w:pPr>
              <w:pStyle w:val="Checkbox"/>
              <w:rPr>
                <w:rFonts w:ascii="Verdana" w:hAnsi="Verdana"/>
                <w:sz w:val="22"/>
                <w:szCs w:val="22"/>
              </w:rPr>
            </w:pPr>
            <w:r w:rsidRPr="005508D8">
              <w:rPr>
                <w:rFonts w:ascii="Verdana" w:hAnsi="Verdana"/>
                <w:sz w:val="22"/>
                <w:szCs w:val="22"/>
              </w:rPr>
              <w:fldChar w:fldCharType="begin">
                <w:ffData>
                  <w:name w:val="Check4"/>
                  <w:enabled/>
                  <w:calcOnExit w:val="0"/>
                  <w:checkBox>
                    <w:sizeAuto/>
                    <w:default w:val="0"/>
                  </w:checkBox>
                </w:ffData>
              </w:fldChar>
            </w:r>
            <w:r w:rsidR="00250014" w:rsidRPr="005508D8">
              <w:rPr>
                <w:rFonts w:ascii="Verdana" w:hAnsi="Verdana"/>
                <w:sz w:val="22"/>
                <w:szCs w:val="22"/>
              </w:rPr>
              <w:instrText xml:space="preserve"> FORMCHECKBOX </w:instrText>
            </w:r>
            <w:r w:rsidR="00535696">
              <w:rPr>
                <w:rFonts w:ascii="Verdana" w:hAnsi="Verdana"/>
                <w:sz w:val="22"/>
                <w:szCs w:val="22"/>
              </w:rPr>
            </w:r>
            <w:r w:rsidR="00535696">
              <w:rPr>
                <w:rFonts w:ascii="Verdana" w:hAnsi="Verdana"/>
                <w:sz w:val="22"/>
                <w:szCs w:val="22"/>
              </w:rPr>
              <w:fldChar w:fldCharType="separate"/>
            </w:r>
            <w:r w:rsidRPr="005508D8">
              <w:rPr>
                <w:rFonts w:ascii="Verdana" w:hAnsi="Verdana"/>
                <w:sz w:val="22"/>
                <w:szCs w:val="22"/>
              </w:rPr>
              <w:fldChar w:fldCharType="end"/>
            </w:r>
          </w:p>
        </w:tc>
        <w:tc>
          <w:tcPr>
            <w:tcW w:w="917" w:type="dxa"/>
            <w:vAlign w:val="bottom"/>
          </w:tcPr>
          <w:p w:rsidR="00250014" w:rsidRPr="005508D8" w:rsidRDefault="00250014" w:rsidP="00490804">
            <w:pPr>
              <w:pStyle w:val="Heading4"/>
              <w:rPr>
                <w:rFonts w:ascii="Verdana" w:hAnsi="Verdana"/>
                <w:sz w:val="22"/>
                <w:szCs w:val="22"/>
              </w:rPr>
            </w:pPr>
            <w:r w:rsidRPr="005508D8">
              <w:rPr>
                <w:rFonts w:ascii="Verdana" w:hAnsi="Verdana"/>
                <w:sz w:val="22"/>
                <w:szCs w:val="22"/>
              </w:rPr>
              <w:t>Degree:</w:t>
            </w:r>
          </w:p>
        </w:tc>
        <w:tc>
          <w:tcPr>
            <w:tcW w:w="2863" w:type="dxa"/>
            <w:tcBorders>
              <w:bottom w:val="single" w:sz="4" w:space="0" w:color="auto"/>
            </w:tcBorders>
            <w:vAlign w:val="bottom"/>
          </w:tcPr>
          <w:p w:rsidR="00250014" w:rsidRPr="005508D8" w:rsidRDefault="00250014" w:rsidP="00617C65">
            <w:pPr>
              <w:pStyle w:val="FieldText"/>
              <w:rPr>
                <w:rFonts w:ascii="Verdana" w:hAnsi="Verdana"/>
                <w:sz w:val="22"/>
                <w:szCs w:val="22"/>
              </w:rPr>
            </w:pPr>
          </w:p>
        </w:tc>
      </w:tr>
    </w:tbl>
    <w:p w:rsidR="00654477" w:rsidRPr="005508D8" w:rsidRDefault="00654477" w:rsidP="00654477">
      <w:pPr>
        <w:rPr>
          <w:rFonts w:ascii="Verdana" w:hAnsi="Verdana"/>
        </w:rPr>
      </w:pPr>
    </w:p>
    <w:p w:rsidR="00654477" w:rsidRPr="005508D8" w:rsidRDefault="00654477">
      <w:pPr>
        <w:rPr>
          <w:rFonts w:ascii="Verdana" w:hAnsi="Verdana"/>
        </w:rPr>
      </w:pPr>
      <w:r w:rsidRPr="005508D8">
        <w:rPr>
          <w:rFonts w:ascii="Verdana" w:hAnsi="Verdana"/>
        </w:rPr>
        <w:br w:type="page"/>
      </w:r>
    </w:p>
    <w:p w:rsidR="00330050" w:rsidRPr="005508D8" w:rsidRDefault="00330050" w:rsidP="00330050">
      <w:pPr>
        <w:pStyle w:val="Heading2"/>
        <w:rPr>
          <w:rFonts w:ascii="Verdana" w:hAnsi="Verdana"/>
          <w:szCs w:val="22"/>
        </w:rPr>
      </w:pPr>
      <w:r w:rsidRPr="005508D8">
        <w:rPr>
          <w:rFonts w:ascii="Verdana" w:hAnsi="Verdana"/>
          <w:szCs w:val="22"/>
        </w:rPr>
        <w:lastRenderedPageBreak/>
        <w:t>References</w:t>
      </w:r>
    </w:p>
    <w:p w:rsidR="00330050" w:rsidRPr="005508D8" w:rsidRDefault="00330050" w:rsidP="00490804">
      <w:pPr>
        <w:pStyle w:val="Italic"/>
        <w:rPr>
          <w:rFonts w:ascii="Verdana" w:hAnsi="Verdana"/>
          <w:sz w:val="22"/>
          <w:szCs w:val="22"/>
        </w:rPr>
      </w:pPr>
      <w:r w:rsidRPr="005508D8">
        <w:rPr>
          <w:rFonts w:ascii="Verdana" w:hAnsi="Verdana"/>
          <w:sz w:val="22"/>
          <w:szCs w:val="22"/>
        </w:rPr>
        <w:t>Please list three professional references.</w:t>
      </w:r>
    </w:p>
    <w:tbl>
      <w:tblPr>
        <w:tblW w:w="5000" w:type="pct"/>
        <w:tblLayout w:type="fixed"/>
        <w:tblCellMar>
          <w:left w:w="0" w:type="dxa"/>
          <w:right w:w="0" w:type="dxa"/>
        </w:tblCellMar>
        <w:tblLook w:val="0000" w:firstRow="0" w:lastRow="0" w:firstColumn="0" w:lastColumn="0" w:noHBand="0" w:noVBand="0"/>
      </w:tblPr>
      <w:tblGrid>
        <w:gridCol w:w="1148"/>
        <w:gridCol w:w="9"/>
        <w:gridCol w:w="283"/>
        <w:gridCol w:w="5696"/>
        <w:gridCol w:w="1594"/>
        <w:gridCol w:w="2070"/>
      </w:tblGrid>
      <w:tr w:rsidR="000F2DF4" w:rsidRPr="005508D8" w:rsidTr="005508D8">
        <w:trPr>
          <w:trHeight w:val="360"/>
        </w:trPr>
        <w:tc>
          <w:tcPr>
            <w:tcW w:w="1440" w:type="dxa"/>
            <w:gridSpan w:val="3"/>
            <w:vAlign w:val="bottom"/>
          </w:tcPr>
          <w:p w:rsidR="000F2DF4" w:rsidRPr="005508D8" w:rsidRDefault="000F2DF4" w:rsidP="00490804">
            <w:pPr>
              <w:rPr>
                <w:rFonts w:ascii="Verdana" w:hAnsi="Verdana"/>
                <w:sz w:val="22"/>
                <w:szCs w:val="22"/>
              </w:rPr>
            </w:pPr>
            <w:r w:rsidRPr="005508D8">
              <w:rPr>
                <w:rFonts w:ascii="Verdana" w:hAnsi="Verdana"/>
                <w:sz w:val="22"/>
                <w:szCs w:val="22"/>
              </w:rPr>
              <w:t>Full Name:</w:t>
            </w:r>
          </w:p>
        </w:tc>
        <w:tc>
          <w:tcPr>
            <w:tcW w:w="5696" w:type="dxa"/>
            <w:tcBorders>
              <w:bottom w:val="single" w:sz="4" w:space="0" w:color="000000" w:themeColor="text1"/>
            </w:tcBorders>
            <w:vAlign w:val="bottom"/>
          </w:tcPr>
          <w:p w:rsidR="000F2DF4" w:rsidRPr="005508D8" w:rsidRDefault="000F2DF4" w:rsidP="00A211B2">
            <w:pPr>
              <w:pStyle w:val="FieldText"/>
              <w:rPr>
                <w:rFonts w:ascii="Verdana" w:hAnsi="Verdana"/>
                <w:sz w:val="22"/>
                <w:szCs w:val="22"/>
              </w:rPr>
            </w:pPr>
          </w:p>
        </w:tc>
        <w:tc>
          <w:tcPr>
            <w:tcW w:w="1594" w:type="dxa"/>
            <w:vAlign w:val="bottom"/>
          </w:tcPr>
          <w:p w:rsidR="000F2DF4" w:rsidRPr="005508D8" w:rsidRDefault="000D2539" w:rsidP="00490804">
            <w:pPr>
              <w:pStyle w:val="Heading4"/>
              <w:rPr>
                <w:rFonts w:ascii="Verdana" w:hAnsi="Verdana"/>
                <w:sz w:val="22"/>
                <w:szCs w:val="22"/>
              </w:rPr>
            </w:pPr>
            <w:r w:rsidRPr="005508D8">
              <w:rPr>
                <w:rFonts w:ascii="Verdana" w:hAnsi="Verdana"/>
                <w:sz w:val="22"/>
                <w:szCs w:val="22"/>
              </w:rPr>
              <w:t>Relationship</w:t>
            </w:r>
            <w:r w:rsidR="000F2DF4" w:rsidRPr="005508D8">
              <w:rPr>
                <w:rFonts w:ascii="Verdana" w:hAnsi="Verdana"/>
                <w:sz w:val="22"/>
                <w:szCs w:val="22"/>
              </w:rPr>
              <w:t>:</w:t>
            </w:r>
          </w:p>
        </w:tc>
        <w:tc>
          <w:tcPr>
            <w:tcW w:w="2070" w:type="dxa"/>
            <w:tcBorders>
              <w:bottom w:val="single" w:sz="4" w:space="0" w:color="000000" w:themeColor="text1"/>
            </w:tcBorders>
            <w:vAlign w:val="bottom"/>
          </w:tcPr>
          <w:p w:rsidR="000F2DF4" w:rsidRPr="005508D8" w:rsidRDefault="000F2DF4" w:rsidP="00A211B2">
            <w:pPr>
              <w:pStyle w:val="FieldText"/>
              <w:rPr>
                <w:rFonts w:ascii="Verdana" w:hAnsi="Verdana"/>
                <w:sz w:val="22"/>
                <w:szCs w:val="22"/>
              </w:rPr>
            </w:pPr>
          </w:p>
        </w:tc>
      </w:tr>
      <w:tr w:rsidR="000F2DF4" w:rsidRPr="005508D8" w:rsidTr="005508D8">
        <w:trPr>
          <w:trHeight w:val="360"/>
        </w:trPr>
        <w:tc>
          <w:tcPr>
            <w:tcW w:w="1440" w:type="dxa"/>
            <w:gridSpan w:val="3"/>
            <w:vAlign w:val="bottom"/>
          </w:tcPr>
          <w:p w:rsidR="000F2DF4" w:rsidRPr="005508D8" w:rsidRDefault="000D2539" w:rsidP="00490804">
            <w:pPr>
              <w:rPr>
                <w:rFonts w:ascii="Verdana" w:hAnsi="Verdana"/>
                <w:sz w:val="22"/>
                <w:szCs w:val="22"/>
              </w:rPr>
            </w:pPr>
            <w:r w:rsidRPr="005508D8">
              <w:rPr>
                <w:rFonts w:ascii="Verdana" w:hAnsi="Verdana"/>
                <w:sz w:val="22"/>
                <w:szCs w:val="22"/>
              </w:rPr>
              <w:t>Company</w:t>
            </w:r>
            <w:r w:rsidR="004A4198" w:rsidRPr="005508D8">
              <w:rPr>
                <w:rFonts w:ascii="Verdana" w:hAnsi="Verdana"/>
                <w:sz w:val="22"/>
                <w:szCs w:val="22"/>
              </w:rPr>
              <w:t>:</w:t>
            </w:r>
          </w:p>
        </w:tc>
        <w:tc>
          <w:tcPr>
            <w:tcW w:w="5696" w:type="dxa"/>
            <w:tcBorders>
              <w:top w:val="single" w:sz="4" w:space="0" w:color="000000" w:themeColor="text1"/>
              <w:bottom w:val="single" w:sz="4" w:space="0" w:color="auto"/>
            </w:tcBorders>
            <w:vAlign w:val="bottom"/>
          </w:tcPr>
          <w:p w:rsidR="000F2DF4" w:rsidRPr="005508D8" w:rsidRDefault="000F2DF4" w:rsidP="00A211B2">
            <w:pPr>
              <w:pStyle w:val="FieldText"/>
              <w:rPr>
                <w:rFonts w:ascii="Verdana" w:hAnsi="Verdana"/>
                <w:sz w:val="22"/>
                <w:szCs w:val="22"/>
              </w:rPr>
            </w:pPr>
          </w:p>
        </w:tc>
        <w:tc>
          <w:tcPr>
            <w:tcW w:w="1594" w:type="dxa"/>
            <w:vAlign w:val="bottom"/>
          </w:tcPr>
          <w:p w:rsidR="000F2DF4" w:rsidRPr="005508D8" w:rsidRDefault="000F2DF4" w:rsidP="00490804">
            <w:pPr>
              <w:pStyle w:val="Heading4"/>
              <w:rPr>
                <w:rFonts w:ascii="Verdana" w:hAnsi="Verdana"/>
                <w:sz w:val="22"/>
                <w:szCs w:val="22"/>
              </w:rPr>
            </w:pPr>
            <w:r w:rsidRPr="005508D8">
              <w:rPr>
                <w:rFonts w:ascii="Verdana" w:hAnsi="Verdana"/>
                <w:sz w:val="22"/>
                <w:szCs w:val="22"/>
              </w:rPr>
              <w:t>Phone:</w:t>
            </w:r>
          </w:p>
        </w:tc>
        <w:tc>
          <w:tcPr>
            <w:tcW w:w="2070" w:type="dxa"/>
            <w:tcBorders>
              <w:top w:val="single" w:sz="4" w:space="0" w:color="000000" w:themeColor="text1"/>
              <w:bottom w:val="single" w:sz="4" w:space="0" w:color="000000" w:themeColor="text1"/>
            </w:tcBorders>
            <w:vAlign w:val="bottom"/>
          </w:tcPr>
          <w:p w:rsidR="000F2DF4" w:rsidRPr="005508D8" w:rsidRDefault="000F2DF4" w:rsidP="00682C69">
            <w:pPr>
              <w:pStyle w:val="FieldText"/>
              <w:rPr>
                <w:rFonts w:ascii="Verdana" w:hAnsi="Verdana"/>
                <w:sz w:val="22"/>
                <w:szCs w:val="22"/>
              </w:rPr>
            </w:pPr>
          </w:p>
        </w:tc>
      </w:tr>
      <w:tr w:rsidR="000D2539" w:rsidRPr="005508D8" w:rsidTr="00654477">
        <w:trPr>
          <w:trHeight w:val="360"/>
        </w:trPr>
        <w:tc>
          <w:tcPr>
            <w:tcW w:w="1440" w:type="dxa"/>
            <w:gridSpan w:val="3"/>
            <w:vAlign w:val="bottom"/>
          </w:tcPr>
          <w:p w:rsidR="000D2539" w:rsidRPr="005508D8" w:rsidRDefault="000D2539" w:rsidP="00490804">
            <w:pPr>
              <w:rPr>
                <w:rFonts w:ascii="Verdana" w:hAnsi="Verdana"/>
                <w:sz w:val="22"/>
                <w:szCs w:val="22"/>
              </w:rPr>
            </w:pPr>
            <w:r w:rsidRPr="005508D8">
              <w:rPr>
                <w:rFonts w:ascii="Verdana" w:hAnsi="Verdana"/>
                <w:sz w:val="22"/>
                <w:szCs w:val="22"/>
              </w:rPr>
              <w:t>Address:</w:t>
            </w:r>
          </w:p>
        </w:tc>
        <w:tc>
          <w:tcPr>
            <w:tcW w:w="9360" w:type="dxa"/>
            <w:gridSpan w:val="3"/>
            <w:tcBorders>
              <w:bottom w:val="single" w:sz="4" w:space="0" w:color="000000" w:themeColor="text1"/>
            </w:tcBorders>
            <w:vAlign w:val="bottom"/>
          </w:tcPr>
          <w:p w:rsidR="000D2539" w:rsidRPr="005508D8" w:rsidRDefault="000D2539" w:rsidP="00D55AFA">
            <w:pPr>
              <w:pStyle w:val="FieldText"/>
              <w:rPr>
                <w:rFonts w:ascii="Verdana" w:hAnsi="Verdana"/>
                <w:sz w:val="22"/>
                <w:szCs w:val="22"/>
              </w:rPr>
            </w:pPr>
          </w:p>
        </w:tc>
      </w:tr>
      <w:tr w:rsidR="004B2CAB" w:rsidRPr="005508D8" w:rsidTr="00654477">
        <w:trPr>
          <w:trHeight w:hRule="exact" w:val="144"/>
        </w:trPr>
        <w:tc>
          <w:tcPr>
            <w:tcW w:w="1440" w:type="dxa"/>
            <w:gridSpan w:val="3"/>
            <w:shd w:val="clear" w:color="auto" w:fill="FFFFFF" w:themeFill="background1"/>
            <w:vAlign w:val="bottom"/>
          </w:tcPr>
          <w:p w:rsidR="004B2CAB" w:rsidRPr="005508D8" w:rsidRDefault="004B2CAB" w:rsidP="00330050">
            <w:pPr>
              <w:rPr>
                <w:rFonts w:ascii="Verdana" w:hAnsi="Verdana"/>
                <w:sz w:val="22"/>
                <w:szCs w:val="22"/>
              </w:rPr>
            </w:pPr>
          </w:p>
        </w:tc>
        <w:tc>
          <w:tcPr>
            <w:tcW w:w="5696" w:type="dxa"/>
            <w:tcBorders>
              <w:top w:val="single" w:sz="4" w:space="0" w:color="000000" w:themeColor="text1"/>
            </w:tcBorders>
            <w:shd w:val="clear" w:color="auto" w:fill="FFFFFF" w:themeFill="background1"/>
            <w:vAlign w:val="bottom"/>
          </w:tcPr>
          <w:p w:rsidR="004B2CAB" w:rsidRPr="005508D8" w:rsidRDefault="004B2CAB" w:rsidP="00330050">
            <w:pPr>
              <w:rPr>
                <w:rFonts w:ascii="Verdana" w:hAnsi="Verdana"/>
                <w:sz w:val="22"/>
                <w:szCs w:val="22"/>
              </w:rPr>
            </w:pPr>
          </w:p>
        </w:tc>
        <w:tc>
          <w:tcPr>
            <w:tcW w:w="1594" w:type="dxa"/>
            <w:tcBorders>
              <w:top w:val="single" w:sz="4" w:space="0" w:color="000000" w:themeColor="text1"/>
            </w:tcBorders>
            <w:shd w:val="clear" w:color="auto" w:fill="FFFFFF" w:themeFill="background1"/>
            <w:vAlign w:val="bottom"/>
          </w:tcPr>
          <w:p w:rsidR="004B2CAB" w:rsidRPr="005508D8" w:rsidRDefault="004B2CAB" w:rsidP="00330050">
            <w:pPr>
              <w:rPr>
                <w:rFonts w:ascii="Verdana" w:hAnsi="Verdana"/>
                <w:sz w:val="22"/>
                <w:szCs w:val="22"/>
              </w:rPr>
            </w:pPr>
          </w:p>
        </w:tc>
        <w:tc>
          <w:tcPr>
            <w:tcW w:w="2070" w:type="dxa"/>
            <w:tcBorders>
              <w:top w:val="single" w:sz="4" w:space="0" w:color="000000" w:themeColor="text1"/>
            </w:tcBorders>
            <w:shd w:val="clear" w:color="auto" w:fill="FFFFFF" w:themeFill="background1"/>
            <w:vAlign w:val="bottom"/>
          </w:tcPr>
          <w:p w:rsidR="004B2CAB" w:rsidRPr="005508D8" w:rsidRDefault="004B2CAB" w:rsidP="00330050">
            <w:pPr>
              <w:rPr>
                <w:rFonts w:ascii="Verdana" w:hAnsi="Verdana"/>
                <w:sz w:val="22"/>
                <w:szCs w:val="22"/>
              </w:rPr>
            </w:pPr>
          </w:p>
        </w:tc>
      </w:tr>
      <w:tr w:rsidR="004B2CAB" w:rsidRPr="005508D8" w:rsidTr="00654477">
        <w:trPr>
          <w:trHeight w:val="360"/>
        </w:trPr>
        <w:tc>
          <w:tcPr>
            <w:tcW w:w="1440" w:type="dxa"/>
            <w:gridSpan w:val="3"/>
            <w:tcBorders>
              <w:bottom w:val="single" w:sz="4" w:space="0" w:color="A6A6A6" w:themeColor="background1" w:themeShade="A6"/>
            </w:tcBorders>
            <w:shd w:val="clear" w:color="auto" w:fill="FFFFFF" w:themeFill="background1"/>
            <w:vAlign w:val="bottom"/>
          </w:tcPr>
          <w:p w:rsidR="004B2CAB" w:rsidRPr="005508D8" w:rsidRDefault="004B2CAB" w:rsidP="00490804">
            <w:pPr>
              <w:rPr>
                <w:rFonts w:ascii="Verdana" w:hAnsi="Verdana"/>
                <w:sz w:val="22"/>
                <w:szCs w:val="22"/>
              </w:rPr>
            </w:pPr>
          </w:p>
        </w:tc>
        <w:tc>
          <w:tcPr>
            <w:tcW w:w="5696" w:type="dxa"/>
            <w:tcBorders>
              <w:bottom w:val="single" w:sz="4" w:space="0" w:color="A6A6A6" w:themeColor="background1" w:themeShade="A6"/>
            </w:tcBorders>
            <w:shd w:val="clear" w:color="auto" w:fill="FFFFFF" w:themeFill="background1"/>
            <w:vAlign w:val="bottom"/>
          </w:tcPr>
          <w:p w:rsidR="004B2CAB" w:rsidRPr="005508D8" w:rsidRDefault="004B2CAB" w:rsidP="00A211B2">
            <w:pPr>
              <w:pStyle w:val="FieldText"/>
              <w:rPr>
                <w:rFonts w:ascii="Verdana" w:hAnsi="Verdana"/>
                <w:sz w:val="22"/>
                <w:szCs w:val="22"/>
              </w:rPr>
            </w:pPr>
          </w:p>
        </w:tc>
        <w:tc>
          <w:tcPr>
            <w:tcW w:w="1594" w:type="dxa"/>
            <w:tcBorders>
              <w:bottom w:val="single" w:sz="4" w:space="0" w:color="A6A6A6" w:themeColor="background1" w:themeShade="A6"/>
            </w:tcBorders>
            <w:shd w:val="clear" w:color="auto" w:fill="FFFFFF" w:themeFill="background1"/>
            <w:vAlign w:val="bottom"/>
          </w:tcPr>
          <w:p w:rsidR="004B2CAB" w:rsidRPr="005508D8" w:rsidRDefault="004B2CAB" w:rsidP="00490804">
            <w:pPr>
              <w:pStyle w:val="Heading4"/>
              <w:rPr>
                <w:rFonts w:ascii="Verdana" w:hAnsi="Verdana"/>
                <w:sz w:val="22"/>
                <w:szCs w:val="22"/>
              </w:rPr>
            </w:pPr>
          </w:p>
        </w:tc>
        <w:tc>
          <w:tcPr>
            <w:tcW w:w="2070" w:type="dxa"/>
            <w:tcBorders>
              <w:bottom w:val="single" w:sz="4" w:space="0" w:color="A6A6A6" w:themeColor="background1" w:themeShade="A6"/>
            </w:tcBorders>
            <w:shd w:val="clear" w:color="auto" w:fill="FFFFFF" w:themeFill="background1"/>
            <w:vAlign w:val="bottom"/>
          </w:tcPr>
          <w:p w:rsidR="004B2CAB" w:rsidRPr="005508D8" w:rsidRDefault="004B2CAB" w:rsidP="00A211B2">
            <w:pPr>
              <w:pStyle w:val="FieldText"/>
              <w:rPr>
                <w:rFonts w:ascii="Verdana" w:hAnsi="Verdana"/>
                <w:sz w:val="22"/>
                <w:szCs w:val="22"/>
              </w:rPr>
            </w:pPr>
          </w:p>
        </w:tc>
      </w:tr>
      <w:tr w:rsidR="00654477" w:rsidRPr="005508D8" w:rsidTr="00654477">
        <w:trPr>
          <w:trHeight w:val="360"/>
        </w:trPr>
        <w:tc>
          <w:tcPr>
            <w:tcW w:w="1440" w:type="dxa"/>
            <w:gridSpan w:val="3"/>
            <w:tcBorders>
              <w:top w:val="single" w:sz="4" w:space="0" w:color="A6A6A6" w:themeColor="background1" w:themeShade="A6"/>
            </w:tcBorders>
            <w:vAlign w:val="bottom"/>
          </w:tcPr>
          <w:p w:rsidR="00654477" w:rsidRPr="005508D8" w:rsidRDefault="00654477" w:rsidP="00490804">
            <w:pPr>
              <w:rPr>
                <w:rFonts w:ascii="Verdana" w:hAnsi="Verdana"/>
                <w:sz w:val="22"/>
                <w:szCs w:val="22"/>
              </w:rPr>
            </w:pPr>
          </w:p>
        </w:tc>
        <w:tc>
          <w:tcPr>
            <w:tcW w:w="5696" w:type="dxa"/>
            <w:tcBorders>
              <w:top w:val="single" w:sz="4" w:space="0" w:color="A6A6A6" w:themeColor="background1" w:themeShade="A6"/>
            </w:tcBorders>
            <w:vAlign w:val="bottom"/>
          </w:tcPr>
          <w:p w:rsidR="00654477" w:rsidRPr="005508D8" w:rsidRDefault="00654477" w:rsidP="00A211B2">
            <w:pPr>
              <w:pStyle w:val="FieldText"/>
              <w:rPr>
                <w:rFonts w:ascii="Verdana" w:hAnsi="Verdana"/>
                <w:sz w:val="22"/>
                <w:szCs w:val="22"/>
              </w:rPr>
            </w:pPr>
          </w:p>
        </w:tc>
        <w:tc>
          <w:tcPr>
            <w:tcW w:w="1594" w:type="dxa"/>
            <w:tcBorders>
              <w:top w:val="single" w:sz="4" w:space="0" w:color="A6A6A6" w:themeColor="background1" w:themeShade="A6"/>
            </w:tcBorders>
            <w:vAlign w:val="bottom"/>
          </w:tcPr>
          <w:p w:rsidR="00654477" w:rsidRPr="005508D8" w:rsidRDefault="00654477" w:rsidP="00490804">
            <w:pPr>
              <w:pStyle w:val="Heading4"/>
              <w:rPr>
                <w:rFonts w:ascii="Verdana" w:hAnsi="Verdana"/>
                <w:sz w:val="22"/>
                <w:szCs w:val="22"/>
              </w:rPr>
            </w:pPr>
          </w:p>
        </w:tc>
        <w:tc>
          <w:tcPr>
            <w:tcW w:w="2070" w:type="dxa"/>
            <w:tcBorders>
              <w:top w:val="single" w:sz="4" w:space="0" w:color="A6A6A6" w:themeColor="background1" w:themeShade="A6"/>
            </w:tcBorders>
            <w:vAlign w:val="bottom"/>
          </w:tcPr>
          <w:p w:rsidR="00654477" w:rsidRPr="005508D8" w:rsidRDefault="00654477" w:rsidP="00A211B2">
            <w:pPr>
              <w:pStyle w:val="FieldText"/>
              <w:rPr>
                <w:rFonts w:ascii="Verdana" w:hAnsi="Verdana"/>
                <w:sz w:val="22"/>
                <w:szCs w:val="22"/>
              </w:rPr>
            </w:pPr>
          </w:p>
        </w:tc>
      </w:tr>
      <w:tr w:rsidR="000F2DF4" w:rsidRPr="005508D8" w:rsidTr="00654477">
        <w:trPr>
          <w:trHeight w:val="360"/>
        </w:trPr>
        <w:tc>
          <w:tcPr>
            <w:tcW w:w="1440" w:type="dxa"/>
            <w:gridSpan w:val="3"/>
            <w:vAlign w:val="bottom"/>
          </w:tcPr>
          <w:p w:rsidR="000F2DF4" w:rsidRPr="005508D8" w:rsidRDefault="000F2DF4" w:rsidP="00490804">
            <w:pPr>
              <w:rPr>
                <w:rFonts w:ascii="Verdana" w:hAnsi="Verdana"/>
                <w:sz w:val="22"/>
                <w:szCs w:val="22"/>
              </w:rPr>
            </w:pPr>
            <w:r w:rsidRPr="005508D8">
              <w:rPr>
                <w:rFonts w:ascii="Verdana" w:hAnsi="Verdana"/>
                <w:sz w:val="22"/>
                <w:szCs w:val="22"/>
              </w:rPr>
              <w:t>Full Name</w:t>
            </w:r>
            <w:r w:rsidR="004A4198" w:rsidRPr="005508D8">
              <w:rPr>
                <w:rFonts w:ascii="Verdana" w:hAnsi="Verdana"/>
                <w:sz w:val="22"/>
                <w:szCs w:val="22"/>
              </w:rPr>
              <w:t>:</w:t>
            </w:r>
          </w:p>
        </w:tc>
        <w:tc>
          <w:tcPr>
            <w:tcW w:w="5696" w:type="dxa"/>
            <w:tcBorders>
              <w:bottom w:val="single" w:sz="4" w:space="0" w:color="auto"/>
            </w:tcBorders>
            <w:vAlign w:val="bottom"/>
          </w:tcPr>
          <w:p w:rsidR="000F2DF4" w:rsidRPr="005508D8" w:rsidRDefault="000F2DF4" w:rsidP="00A211B2">
            <w:pPr>
              <w:pStyle w:val="FieldText"/>
              <w:rPr>
                <w:rFonts w:ascii="Verdana" w:hAnsi="Verdana"/>
                <w:sz w:val="22"/>
                <w:szCs w:val="22"/>
              </w:rPr>
            </w:pPr>
          </w:p>
        </w:tc>
        <w:tc>
          <w:tcPr>
            <w:tcW w:w="1594" w:type="dxa"/>
            <w:vAlign w:val="bottom"/>
          </w:tcPr>
          <w:p w:rsidR="000F2DF4" w:rsidRPr="005508D8" w:rsidRDefault="000D2539" w:rsidP="00490804">
            <w:pPr>
              <w:pStyle w:val="Heading4"/>
              <w:rPr>
                <w:rFonts w:ascii="Verdana" w:hAnsi="Verdana"/>
                <w:sz w:val="22"/>
                <w:szCs w:val="22"/>
              </w:rPr>
            </w:pPr>
            <w:r w:rsidRPr="005508D8">
              <w:rPr>
                <w:rFonts w:ascii="Verdana" w:hAnsi="Verdana"/>
                <w:sz w:val="22"/>
                <w:szCs w:val="22"/>
              </w:rPr>
              <w:t>Relationship</w:t>
            </w:r>
            <w:r w:rsidR="000F2DF4" w:rsidRPr="005508D8">
              <w:rPr>
                <w:rFonts w:ascii="Verdana" w:hAnsi="Verdana"/>
                <w:sz w:val="22"/>
                <w:szCs w:val="22"/>
              </w:rPr>
              <w:t>:</w:t>
            </w:r>
          </w:p>
        </w:tc>
        <w:tc>
          <w:tcPr>
            <w:tcW w:w="2070" w:type="dxa"/>
            <w:tcBorders>
              <w:bottom w:val="single" w:sz="4" w:space="0" w:color="auto"/>
            </w:tcBorders>
            <w:vAlign w:val="bottom"/>
          </w:tcPr>
          <w:p w:rsidR="000F2DF4" w:rsidRPr="005508D8" w:rsidRDefault="000F2DF4" w:rsidP="00A211B2">
            <w:pPr>
              <w:pStyle w:val="FieldText"/>
              <w:rPr>
                <w:rFonts w:ascii="Verdana" w:hAnsi="Verdana"/>
                <w:sz w:val="22"/>
                <w:szCs w:val="22"/>
              </w:rPr>
            </w:pPr>
          </w:p>
        </w:tc>
      </w:tr>
      <w:tr w:rsidR="000D2539" w:rsidRPr="005508D8" w:rsidTr="00654477">
        <w:trPr>
          <w:trHeight w:val="360"/>
        </w:trPr>
        <w:tc>
          <w:tcPr>
            <w:tcW w:w="1440" w:type="dxa"/>
            <w:gridSpan w:val="3"/>
            <w:vAlign w:val="bottom"/>
          </w:tcPr>
          <w:p w:rsidR="000D2539" w:rsidRPr="005508D8" w:rsidRDefault="000D2539" w:rsidP="00490804">
            <w:pPr>
              <w:rPr>
                <w:rFonts w:ascii="Verdana" w:hAnsi="Verdana"/>
                <w:sz w:val="22"/>
                <w:szCs w:val="22"/>
              </w:rPr>
            </w:pPr>
            <w:r w:rsidRPr="005508D8">
              <w:rPr>
                <w:rFonts w:ascii="Verdana" w:hAnsi="Verdana"/>
                <w:sz w:val="22"/>
                <w:szCs w:val="22"/>
              </w:rPr>
              <w:t>Company:</w:t>
            </w:r>
          </w:p>
        </w:tc>
        <w:tc>
          <w:tcPr>
            <w:tcW w:w="5696" w:type="dxa"/>
            <w:tcBorders>
              <w:top w:val="single" w:sz="4" w:space="0" w:color="auto"/>
              <w:bottom w:val="single" w:sz="4" w:space="0" w:color="auto"/>
            </w:tcBorders>
            <w:vAlign w:val="bottom"/>
          </w:tcPr>
          <w:p w:rsidR="000D2539" w:rsidRPr="005508D8" w:rsidRDefault="000D2539" w:rsidP="00A211B2">
            <w:pPr>
              <w:pStyle w:val="FieldText"/>
              <w:rPr>
                <w:rFonts w:ascii="Verdana" w:hAnsi="Verdana"/>
                <w:sz w:val="22"/>
                <w:szCs w:val="22"/>
              </w:rPr>
            </w:pPr>
          </w:p>
        </w:tc>
        <w:tc>
          <w:tcPr>
            <w:tcW w:w="1594" w:type="dxa"/>
            <w:vAlign w:val="bottom"/>
          </w:tcPr>
          <w:p w:rsidR="000D2539" w:rsidRPr="005508D8" w:rsidRDefault="000D2539" w:rsidP="00490804">
            <w:pPr>
              <w:pStyle w:val="Heading4"/>
              <w:rPr>
                <w:rFonts w:ascii="Verdana" w:hAnsi="Verdana"/>
                <w:sz w:val="22"/>
                <w:szCs w:val="22"/>
              </w:rPr>
            </w:pPr>
            <w:r w:rsidRPr="005508D8">
              <w:rPr>
                <w:rFonts w:ascii="Verdana" w:hAnsi="Verdana"/>
                <w:sz w:val="22"/>
                <w:szCs w:val="22"/>
              </w:rPr>
              <w:t>Phone:</w:t>
            </w:r>
          </w:p>
        </w:tc>
        <w:tc>
          <w:tcPr>
            <w:tcW w:w="2070" w:type="dxa"/>
            <w:tcBorders>
              <w:top w:val="single" w:sz="4" w:space="0" w:color="auto"/>
              <w:bottom w:val="single" w:sz="4" w:space="0" w:color="auto"/>
            </w:tcBorders>
            <w:vAlign w:val="bottom"/>
          </w:tcPr>
          <w:p w:rsidR="000D2539" w:rsidRPr="005508D8" w:rsidRDefault="000D2539" w:rsidP="00682C69">
            <w:pPr>
              <w:pStyle w:val="FieldText"/>
              <w:rPr>
                <w:rFonts w:ascii="Verdana" w:hAnsi="Verdana"/>
                <w:sz w:val="22"/>
                <w:szCs w:val="22"/>
              </w:rPr>
            </w:pPr>
          </w:p>
        </w:tc>
      </w:tr>
      <w:tr w:rsidR="000D2539" w:rsidRPr="005508D8" w:rsidTr="00654477">
        <w:trPr>
          <w:trHeight w:val="360"/>
        </w:trPr>
        <w:tc>
          <w:tcPr>
            <w:tcW w:w="1157" w:type="dxa"/>
            <w:gridSpan w:val="2"/>
            <w:vAlign w:val="bottom"/>
          </w:tcPr>
          <w:p w:rsidR="000D2539" w:rsidRPr="005508D8" w:rsidRDefault="000D2539" w:rsidP="00490804">
            <w:pPr>
              <w:rPr>
                <w:rFonts w:ascii="Verdana" w:hAnsi="Verdana"/>
                <w:sz w:val="22"/>
                <w:szCs w:val="22"/>
              </w:rPr>
            </w:pPr>
            <w:r w:rsidRPr="005508D8">
              <w:rPr>
                <w:rFonts w:ascii="Verdana" w:hAnsi="Verdana"/>
                <w:sz w:val="22"/>
                <w:szCs w:val="22"/>
              </w:rPr>
              <w:t>Address:</w:t>
            </w:r>
          </w:p>
        </w:tc>
        <w:tc>
          <w:tcPr>
            <w:tcW w:w="9643" w:type="dxa"/>
            <w:gridSpan w:val="4"/>
            <w:vAlign w:val="bottom"/>
          </w:tcPr>
          <w:p w:rsidR="000D2539" w:rsidRPr="005508D8" w:rsidRDefault="004B2CAB" w:rsidP="00D55AFA">
            <w:pPr>
              <w:pStyle w:val="FieldText"/>
              <w:rPr>
                <w:rFonts w:ascii="Verdana" w:hAnsi="Verdana"/>
                <w:sz w:val="22"/>
                <w:szCs w:val="22"/>
              </w:rPr>
            </w:pPr>
            <w:r w:rsidRPr="005508D8">
              <w:rPr>
                <w:rFonts w:ascii="Verdana" w:hAnsi="Verdana"/>
                <w:sz w:val="22"/>
                <w:szCs w:val="22"/>
              </w:rPr>
              <w:t>_____________________________________________________________</w:t>
            </w:r>
          </w:p>
        </w:tc>
      </w:tr>
      <w:tr w:rsidR="00654477" w:rsidRPr="005508D8" w:rsidTr="00654477">
        <w:trPr>
          <w:trHeight w:val="360"/>
        </w:trPr>
        <w:tc>
          <w:tcPr>
            <w:tcW w:w="1148" w:type="dxa"/>
            <w:tcBorders>
              <w:bottom w:val="single" w:sz="4" w:space="0" w:color="A6A6A6" w:themeColor="background1" w:themeShade="A6"/>
            </w:tcBorders>
            <w:shd w:val="clear" w:color="auto" w:fill="FFFFFF" w:themeFill="background1"/>
            <w:vAlign w:val="bottom"/>
          </w:tcPr>
          <w:p w:rsidR="00654477" w:rsidRPr="005508D8" w:rsidRDefault="00654477" w:rsidP="00490804">
            <w:pPr>
              <w:rPr>
                <w:rFonts w:ascii="Verdana" w:hAnsi="Verdana"/>
                <w:sz w:val="22"/>
                <w:szCs w:val="22"/>
              </w:rPr>
            </w:pPr>
          </w:p>
        </w:tc>
        <w:tc>
          <w:tcPr>
            <w:tcW w:w="5988" w:type="dxa"/>
            <w:gridSpan w:val="3"/>
            <w:tcBorders>
              <w:bottom w:val="single" w:sz="4" w:space="0" w:color="A6A6A6" w:themeColor="background1" w:themeShade="A6"/>
            </w:tcBorders>
            <w:shd w:val="clear" w:color="auto" w:fill="FFFFFF" w:themeFill="background1"/>
            <w:vAlign w:val="bottom"/>
          </w:tcPr>
          <w:p w:rsidR="00654477" w:rsidRPr="005508D8" w:rsidRDefault="00654477" w:rsidP="00607FED">
            <w:pPr>
              <w:pStyle w:val="FieldText"/>
              <w:keepLines/>
              <w:rPr>
                <w:rFonts w:ascii="Verdana" w:hAnsi="Verdana"/>
                <w:sz w:val="22"/>
                <w:szCs w:val="22"/>
              </w:rPr>
            </w:pPr>
          </w:p>
        </w:tc>
        <w:tc>
          <w:tcPr>
            <w:tcW w:w="1594" w:type="dxa"/>
            <w:tcBorders>
              <w:bottom w:val="single" w:sz="4" w:space="0" w:color="A6A6A6" w:themeColor="background1" w:themeShade="A6"/>
            </w:tcBorders>
            <w:shd w:val="clear" w:color="auto" w:fill="FFFFFF" w:themeFill="background1"/>
            <w:vAlign w:val="bottom"/>
          </w:tcPr>
          <w:p w:rsidR="00654477" w:rsidRPr="005508D8" w:rsidRDefault="00654477" w:rsidP="00490804">
            <w:pPr>
              <w:pStyle w:val="Heading4"/>
              <w:rPr>
                <w:rFonts w:ascii="Verdana" w:hAnsi="Verdana"/>
                <w:sz w:val="22"/>
                <w:szCs w:val="22"/>
              </w:rPr>
            </w:pPr>
          </w:p>
        </w:tc>
        <w:tc>
          <w:tcPr>
            <w:tcW w:w="2070" w:type="dxa"/>
            <w:tcBorders>
              <w:bottom w:val="single" w:sz="4" w:space="0" w:color="A6A6A6" w:themeColor="background1" w:themeShade="A6"/>
            </w:tcBorders>
            <w:shd w:val="clear" w:color="auto" w:fill="FFFFFF" w:themeFill="background1"/>
            <w:vAlign w:val="bottom"/>
          </w:tcPr>
          <w:p w:rsidR="00654477" w:rsidRPr="005508D8" w:rsidRDefault="00654477" w:rsidP="00607FED">
            <w:pPr>
              <w:pStyle w:val="FieldText"/>
              <w:keepLines/>
              <w:rPr>
                <w:rFonts w:ascii="Verdana" w:hAnsi="Verdana"/>
                <w:sz w:val="22"/>
                <w:szCs w:val="22"/>
              </w:rPr>
            </w:pPr>
          </w:p>
        </w:tc>
      </w:tr>
      <w:tr w:rsidR="00654477" w:rsidRPr="005508D8" w:rsidTr="00654477">
        <w:trPr>
          <w:trHeight w:val="360"/>
        </w:trPr>
        <w:tc>
          <w:tcPr>
            <w:tcW w:w="1148" w:type="dxa"/>
            <w:tcBorders>
              <w:top w:val="single" w:sz="4" w:space="0" w:color="A6A6A6" w:themeColor="background1" w:themeShade="A6"/>
            </w:tcBorders>
            <w:vAlign w:val="bottom"/>
          </w:tcPr>
          <w:p w:rsidR="00654477" w:rsidRPr="005508D8" w:rsidRDefault="00654477" w:rsidP="00490804">
            <w:pPr>
              <w:rPr>
                <w:rFonts w:ascii="Verdana" w:hAnsi="Verdana"/>
                <w:sz w:val="22"/>
                <w:szCs w:val="22"/>
              </w:rPr>
            </w:pPr>
          </w:p>
        </w:tc>
        <w:tc>
          <w:tcPr>
            <w:tcW w:w="5988" w:type="dxa"/>
            <w:gridSpan w:val="3"/>
            <w:tcBorders>
              <w:top w:val="single" w:sz="4" w:space="0" w:color="A6A6A6" w:themeColor="background1" w:themeShade="A6"/>
            </w:tcBorders>
            <w:vAlign w:val="bottom"/>
          </w:tcPr>
          <w:p w:rsidR="00654477" w:rsidRPr="005508D8" w:rsidRDefault="00654477" w:rsidP="00607FED">
            <w:pPr>
              <w:pStyle w:val="FieldText"/>
              <w:keepLines/>
              <w:rPr>
                <w:rFonts w:ascii="Verdana" w:hAnsi="Verdana"/>
                <w:sz w:val="22"/>
                <w:szCs w:val="22"/>
              </w:rPr>
            </w:pPr>
          </w:p>
        </w:tc>
        <w:tc>
          <w:tcPr>
            <w:tcW w:w="1594" w:type="dxa"/>
            <w:tcBorders>
              <w:top w:val="single" w:sz="4" w:space="0" w:color="A6A6A6" w:themeColor="background1" w:themeShade="A6"/>
            </w:tcBorders>
            <w:vAlign w:val="bottom"/>
          </w:tcPr>
          <w:p w:rsidR="00654477" w:rsidRPr="005508D8" w:rsidRDefault="00654477" w:rsidP="00490804">
            <w:pPr>
              <w:pStyle w:val="Heading4"/>
              <w:rPr>
                <w:rFonts w:ascii="Verdana" w:hAnsi="Verdana"/>
                <w:sz w:val="22"/>
                <w:szCs w:val="22"/>
              </w:rPr>
            </w:pPr>
          </w:p>
        </w:tc>
        <w:tc>
          <w:tcPr>
            <w:tcW w:w="2070" w:type="dxa"/>
            <w:tcBorders>
              <w:top w:val="single" w:sz="4" w:space="0" w:color="A6A6A6" w:themeColor="background1" w:themeShade="A6"/>
            </w:tcBorders>
            <w:vAlign w:val="bottom"/>
          </w:tcPr>
          <w:p w:rsidR="00654477" w:rsidRPr="005508D8" w:rsidRDefault="00654477" w:rsidP="00607FED">
            <w:pPr>
              <w:pStyle w:val="FieldText"/>
              <w:keepLines/>
              <w:rPr>
                <w:rFonts w:ascii="Verdana" w:hAnsi="Verdana"/>
                <w:sz w:val="22"/>
                <w:szCs w:val="22"/>
              </w:rPr>
            </w:pPr>
          </w:p>
        </w:tc>
      </w:tr>
      <w:tr w:rsidR="000D2539" w:rsidRPr="005508D8" w:rsidTr="00654477">
        <w:trPr>
          <w:trHeight w:val="360"/>
        </w:trPr>
        <w:tc>
          <w:tcPr>
            <w:tcW w:w="1148" w:type="dxa"/>
            <w:vAlign w:val="bottom"/>
          </w:tcPr>
          <w:p w:rsidR="000D2539" w:rsidRPr="005508D8" w:rsidRDefault="000D2539" w:rsidP="00490804">
            <w:pPr>
              <w:rPr>
                <w:rFonts w:ascii="Verdana" w:hAnsi="Verdana"/>
                <w:sz w:val="22"/>
                <w:szCs w:val="22"/>
              </w:rPr>
            </w:pPr>
            <w:r w:rsidRPr="005508D8">
              <w:rPr>
                <w:rFonts w:ascii="Verdana" w:hAnsi="Verdana"/>
                <w:sz w:val="22"/>
                <w:szCs w:val="22"/>
              </w:rPr>
              <w:t>Full Name:</w:t>
            </w:r>
          </w:p>
        </w:tc>
        <w:tc>
          <w:tcPr>
            <w:tcW w:w="5988" w:type="dxa"/>
            <w:gridSpan w:val="3"/>
            <w:tcBorders>
              <w:bottom w:val="single" w:sz="4" w:space="0" w:color="auto"/>
            </w:tcBorders>
            <w:vAlign w:val="bottom"/>
          </w:tcPr>
          <w:p w:rsidR="000D2539" w:rsidRPr="005508D8" w:rsidRDefault="000D2539" w:rsidP="00607FED">
            <w:pPr>
              <w:pStyle w:val="FieldText"/>
              <w:keepLines/>
              <w:rPr>
                <w:rFonts w:ascii="Verdana" w:hAnsi="Verdana"/>
                <w:sz w:val="22"/>
                <w:szCs w:val="22"/>
              </w:rPr>
            </w:pPr>
          </w:p>
        </w:tc>
        <w:tc>
          <w:tcPr>
            <w:tcW w:w="1594" w:type="dxa"/>
            <w:vAlign w:val="bottom"/>
          </w:tcPr>
          <w:p w:rsidR="000D2539" w:rsidRPr="005508D8" w:rsidRDefault="000D2539" w:rsidP="00490804">
            <w:pPr>
              <w:pStyle w:val="Heading4"/>
              <w:rPr>
                <w:rFonts w:ascii="Verdana" w:hAnsi="Verdana"/>
                <w:sz w:val="22"/>
                <w:szCs w:val="22"/>
              </w:rPr>
            </w:pPr>
            <w:r w:rsidRPr="005508D8">
              <w:rPr>
                <w:rFonts w:ascii="Verdana" w:hAnsi="Verdana"/>
                <w:sz w:val="22"/>
                <w:szCs w:val="22"/>
              </w:rPr>
              <w:t>Relationship:</w:t>
            </w:r>
          </w:p>
        </w:tc>
        <w:tc>
          <w:tcPr>
            <w:tcW w:w="2070" w:type="dxa"/>
            <w:tcBorders>
              <w:bottom w:val="single" w:sz="4" w:space="0" w:color="auto"/>
            </w:tcBorders>
            <w:vAlign w:val="bottom"/>
          </w:tcPr>
          <w:p w:rsidR="000D2539" w:rsidRPr="005508D8" w:rsidRDefault="000D2539" w:rsidP="00607FED">
            <w:pPr>
              <w:pStyle w:val="FieldText"/>
              <w:keepLines/>
              <w:rPr>
                <w:rFonts w:ascii="Verdana" w:hAnsi="Verdana"/>
                <w:sz w:val="22"/>
                <w:szCs w:val="22"/>
              </w:rPr>
            </w:pPr>
          </w:p>
        </w:tc>
      </w:tr>
      <w:tr w:rsidR="000D2539" w:rsidRPr="005508D8" w:rsidTr="004B2CAB">
        <w:trPr>
          <w:trHeight w:val="360"/>
        </w:trPr>
        <w:tc>
          <w:tcPr>
            <w:tcW w:w="1148" w:type="dxa"/>
            <w:vAlign w:val="bottom"/>
          </w:tcPr>
          <w:p w:rsidR="000D2539" w:rsidRPr="005508D8" w:rsidRDefault="000D2539" w:rsidP="00490804">
            <w:pPr>
              <w:rPr>
                <w:rFonts w:ascii="Verdana" w:hAnsi="Verdana"/>
                <w:sz w:val="22"/>
                <w:szCs w:val="22"/>
              </w:rPr>
            </w:pPr>
            <w:r w:rsidRPr="005508D8">
              <w:rPr>
                <w:rFonts w:ascii="Verdana" w:hAnsi="Verdana"/>
                <w:sz w:val="22"/>
                <w:szCs w:val="22"/>
              </w:rPr>
              <w:t>Company:</w:t>
            </w:r>
          </w:p>
        </w:tc>
        <w:tc>
          <w:tcPr>
            <w:tcW w:w="5988" w:type="dxa"/>
            <w:gridSpan w:val="3"/>
            <w:tcBorders>
              <w:top w:val="single" w:sz="4" w:space="0" w:color="auto"/>
              <w:bottom w:val="single" w:sz="4" w:space="0" w:color="auto"/>
            </w:tcBorders>
            <w:vAlign w:val="bottom"/>
          </w:tcPr>
          <w:p w:rsidR="000D2539" w:rsidRPr="005508D8" w:rsidRDefault="000D2539" w:rsidP="00607FED">
            <w:pPr>
              <w:pStyle w:val="FieldText"/>
              <w:keepLines/>
              <w:rPr>
                <w:rFonts w:ascii="Verdana" w:hAnsi="Verdana"/>
                <w:sz w:val="22"/>
                <w:szCs w:val="22"/>
              </w:rPr>
            </w:pPr>
          </w:p>
        </w:tc>
        <w:tc>
          <w:tcPr>
            <w:tcW w:w="1594" w:type="dxa"/>
            <w:vAlign w:val="bottom"/>
          </w:tcPr>
          <w:p w:rsidR="000D2539" w:rsidRPr="005508D8" w:rsidRDefault="000D2539" w:rsidP="00490804">
            <w:pPr>
              <w:pStyle w:val="Heading4"/>
              <w:rPr>
                <w:rFonts w:ascii="Verdana" w:hAnsi="Verdana"/>
                <w:sz w:val="22"/>
                <w:szCs w:val="22"/>
              </w:rPr>
            </w:pPr>
            <w:r w:rsidRPr="005508D8">
              <w:rPr>
                <w:rFonts w:ascii="Verdana" w:hAnsi="Verdana"/>
                <w:sz w:val="22"/>
                <w:szCs w:val="22"/>
              </w:rPr>
              <w:t>Phone:</w:t>
            </w:r>
          </w:p>
        </w:tc>
        <w:tc>
          <w:tcPr>
            <w:tcW w:w="2070" w:type="dxa"/>
            <w:tcBorders>
              <w:top w:val="single" w:sz="4" w:space="0" w:color="auto"/>
            </w:tcBorders>
            <w:vAlign w:val="bottom"/>
          </w:tcPr>
          <w:p w:rsidR="000D2539" w:rsidRPr="005508D8" w:rsidRDefault="000D2539" w:rsidP="00607FED">
            <w:pPr>
              <w:pStyle w:val="FieldText"/>
              <w:keepLines/>
              <w:rPr>
                <w:rFonts w:ascii="Verdana" w:hAnsi="Verdana"/>
                <w:sz w:val="22"/>
                <w:szCs w:val="22"/>
              </w:rPr>
            </w:pPr>
          </w:p>
        </w:tc>
      </w:tr>
      <w:tr w:rsidR="000D2539" w:rsidRPr="005508D8" w:rsidTr="004B2CAB">
        <w:trPr>
          <w:trHeight w:val="360"/>
        </w:trPr>
        <w:tc>
          <w:tcPr>
            <w:tcW w:w="1148" w:type="dxa"/>
            <w:vAlign w:val="bottom"/>
          </w:tcPr>
          <w:p w:rsidR="000D2539" w:rsidRPr="005508D8" w:rsidRDefault="000D2539" w:rsidP="00490804">
            <w:pPr>
              <w:rPr>
                <w:rFonts w:ascii="Verdana" w:hAnsi="Verdana"/>
                <w:sz w:val="22"/>
                <w:szCs w:val="22"/>
              </w:rPr>
            </w:pPr>
            <w:r w:rsidRPr="005508D8">
              <w:rPr>
                <w:rFonts w:ascii="Verdana" w:hAnsi="Verdana"/>
                <w:sz w:val="22"/>
                <w:szCs w:val="22"/>
              </w:rPr>
              <w:t>Address:</w:t>
            </w:r>
          </w:p>
        </w:tc>
        <w:tc>
          <w:tcPr>
            <w:tcW w:w="9652" w:type="dxa"/>
            <w:gridSpan w:val="5"/>
            <w:tcBorders>
              <w:bottom w:val="single" w:sz="4" w:space="0" w:color="auto"/>
            </w:tcBorders>
            <w:vAlign w:val="bottom"/>
          </w:tcPr>
          <w:p w:rsidR="000D2539" w:rsidRPr="005508D8" w:rsidRDefault="000D2539" w:rsidP="00607FED">
            <w:pPr>
              <w:pStyle w:val="FieldText"/>
              <w:keepLines/>
              <w:rPr>
                <w:rFonts w:ascii="Verdana" w:hAnsi="Verdana"/>
                <w:sz w:val="22"/>
                <w:szCs w:val="22"/>
              </w:rPr>
            </w:pPr>
          </w:p>
        </w:tc>
      </w:tr>
    </w:tbl>
    <w:p w:rsidR="00654477" w:rsidRPr="005508D8" w:rsidRDefault="00654477" w:rsidP="00654477">
      <w:pPr>
        <w:rPr>
          <w:rFonts w:ascii="Verdana" w:hAnsi="Verdana"/>
        </w:rPr>
      </w:pPr>
    </w:p>
    <w:p w:rsidR="00654477" w:rsidRPr="005508D8" w:rsidRDefault="00654477">
      <w:pPr>
        <w:rPr>
          <w:rFonts w:ascii="Verdana" w:hAnsi="Verdana"/>
        </w:rPr>
      </w:pPr>
      <w:r w:rsidRPr="005508D8">
        <w:rPr>
          <w:rFonts w:ascii="Verdana" w:hAnsi="Verdana"/>
        </w:rPr>
        <w:br w:type="page"/>
      </w:r>
    </w:p>
    <w:p w:rsidR="007C2E54" w:rsidRPr="005508D8" w:rsidRDefault="001047B4" w:rsidP="00871876">
      <w:pPr>
        <w:pStyle w:val="Heading2"/>
        <w:rPr>
          <w:rFonts w:ascii="Verdana" w:hAnsi="Verdana"/>
          <w:szCs w:val="22"/>
        </w:rPr>
      </w:pPr>
      <w:bookmarkStart w:id="2" w:name="_GoBack"/>
      <w:bookmarkEnd w:id="2"/>
      <w:r>
        <w:rPr>
          <w:rFonts w:ascii="Verdana" w:hAnsi="Verdana"/>
          <w:szCs w:val="22"/>
        </w:rPr>
        <w:lastRenderedPageBreak/>
        <w:t xml:space="preserve">Current and </w:t>
      </w:r>
      <w:r w:rsidR="009F1798" w:rsidRPr="005508D8">
        <w:rPr>
          <w:rFonts w:ascii="Verdana" w:hAnsi="Verdana"/>
          <w:szCs w:val="22"/>
        </w:rPr>
        <w:t>Previous Employment</w:t>
      </w:r>
    </w:p>
    <w:tbl>
      <w:tblPr>
        <w:tblW w:w="5000" w:type="pct"/>
        <w:tblLayout w:type="fixed"/>
        <w:tblCellMar>
          <w:left w:w="0" w:type="dxa"/>
          <w:right w:w="0" w:type="dxa"/>
        </w:tblCellMar>
        <w:tblLook w:val="0000" w:firstRow="0" w:lastRow="0" w:firstColumn="0" w:lastColumn="0" w:noHBand="0" w:noVBand="0"/>
      </w:tblPr>
      <w:tblGrid>
        <w:gridCol w:w="1148"/>
        <w:gridCol w:w="6180"/>
        <w:gridCol w:w="1402"/>
        <w:gridCol w:w="2070"/>
      </w:tblGrid>
      <w:tr w:rsidR="000D2539" w:rsidRPr="005508D8" w:rsidTr="00AB358A">
        <w:trPr>
          <w:trHeight w:val="432"/>
        </w:trPr>
        <w:tc>
          <w:tcPr>
            <w:tcW w:w="1148" w:type="dxa"/>
            <w:vAlign w:val="bottom"/>
          </w:tcPr>
          <w:p w:rsidR="000D2539" w:rsidRPr="005508D8" w:rsidRDefault="000D2539" w:rsidP="00490804">
            <w:pPr>
              <w:rPr>
                <w:rFonts w:ascii="Verdana" w:hAnsi="Verdana"/>
                <w:sz w:val="22"/>
                <w:szCs w:val="22"/>
              </w:rPr>
            </w:pPr>
            <w:r w:rsidRPr="005508D8">
              <w:rPr>
                <w:rFonts w:ascii="Verdana" w:hAnsi="Verdana"/>
                <w:sz w:val="22"/>
                <w:szCs w:val="22"/>
              </w:rPr>
              <w:t>Company:</w:t>
            </w:r>
          </w:p>
        </w:tc>
        <w:tc>
          <w:tcPr>
            <w:tcW w:w="6180" w:type="dxa"/>
            <w:tcBorders>
              <w:bottom w:val="single" w:sz="4" w:space="0" w:color="auto"/>
            </w:tcBorders>
            <w:vAlign w:val="bottom"/>
          </w:tcPr>
          <w:p w:rsidR="000D2539" w:rsidRPr="005508D8" w:rsidRDefault="000D2539" w:rsidP="0014663E">
            <w:pPr>
              <w:pStyle w:val="FieldText"/>
              <w:rPr>
                <w:rFonts w:ascii="Verdana" w:hAnsi="Verdana"/>
                <w:sz w:val="22"/>
                <w:szCs w:val="22"/>
              </w:rPr>
            </w:pPr>
          </w:p>
        </w:tc>
        <w:tc>
          <w:tcPr>
            <w:tcW w:w="1402" w:type="dxa"/>
            <w:vAlign w:val="bottom"/>
          </w:tcPr>
          <w:p w:rsidR="000D2539" w:rsidRPr="005508D8" w:rsidRDefault="000D2539" w:rsidP="00490804">
            <w:pPr>
              <w:pStyle w:val="Heading4"/>
              <w:rPr>
                <w:rFonts w:ascii="Verdana" w:hAnsi="Verdana"/>
                <w:sz w:val="22"/>
                <w:szCs w:val="22"/>
              </w:rPr>
            </w:pPr>
            <w:r w:rsidRPr="005508D8">
              <w:rPr>
                <w:rFonts w:ascii="Verdana" w:hAnsi="Verdana"/>
                <w:sz w:val="22"/>
                <w:szCs w:val="22"/>
              </w:rPr>
              <w:t>Phone:</w:t>
            </w:r>
          </w:p>
        </w:tc>
        <w:tc>
          <w:tcPr>
            <w:tcW w:w="2070" w:type="dxa"/>
            <w:tcBorders>
              <w:bottom w:val="single" w:sz="4" w:space="0" w:color="auto"/>
            </w:tcBorders>
            <w:vAlign w:val="bottom"/>
          </w:tcPr>
          <w:p w:rsidR="000D2539" w:rsidRPr="005508D8" w:rsidRDefault="000D2539" w:rsidP="00682C69">
            <w:pPr>
              <w:pStyle w:val="FieldText"/>
              <w:rPr>
                <w:rFonts w:ascii="Verdana" w:hAnsi="Verdana"/>
                <w:sz w:val="22"/>
                <w:szCs w:val="22"/>
              </w:rPr>
            </w:pPr>
          </w:p>
        </w:tc>
      </w:tr>
      <w:tr w:rsidR="000D2539" w:rsidRPr="005508D8" w:rsidTr="00AB358A">
        <w:trPr>
          <w:trHeight w:val="360"/>
        </w:trPr>
        <w:tc>
          <w:tcPr>
            <w:tcW w:w="1148" w:type="dxa"/>
            <w:vAlign w:val="bottom"/>
          </w:tcPr>
          <w:p w:rsidR="000D2539" w:rsidRPr="005508D8" w:rsidRDefault="000D2539" w:rsidP="00490804">
            <w:pPr>
              <w:rPr>
                <w:rFonts w:ascii="Verdana" w:hAnsi="Verdana"/>
                <w:sz w:val="22"/>
                <w:szCs w:val="22"/>
              </w:rPr>
            </w:pPr>
            <w:r w:rsidRPr="005508D8">
              <w:rPr>
                <w:rFonts w:ascii="Verdana" w:hAnsi="Verdana"/>
                <w:sz w:val="22"/>
                <w:szCs w:val="22"/>
              </w:rPr>
              <w:t>Address:</w:t>
            </w:r>
          </w:p>
        </w:tc>
        <w:tc>
          <w:tcPr>
            <w:tcW w:w="6180" w:type="dxa"/>
            <w:tcBorders>
              <w:top w:val="single" w:sz="4" w:space="0" w:color="auto"/>
              <w:bottom w:val="single" w:sz="4" w:space="0" w:color="auto"/>
            </w:tcBorders>
            <w:vAlign w:val="bottom"/>
          </w:tcPr>
          <w:p w:rsidR="000D2539" w:rsidRPr="005508D8" w:rsidRDefault="000D2539" w:rsidP="0014663E">
            <w:pPr>
              <w:pStyle w:val="FieldText"/>
              <w:rPr>
                <w:rFonts w:ascii="Verdana" w:hAnsi="Verdana"/>
                <w:sz w:val="22"/>
                <w:szCs w:val="22"/>
              </w:rPr>
            </w:pPr>
          </w:p>
        </w:tc>
        <w:tc>
          <w:tcPr>
            <w:tcW w:w="1402" w:type="dxa"/>
            <w:vAlign w:val="bottom"/>
          </w:tcPr>
          <w:p w:rsidR="000D2539" w:rsidRPr="005508D8" w:rsidRDefault="000D2539" w:rsidP="00490804">
            <w:pPr>
              <w:pStyle w:val="Heading4"/>
              <w:rPr>
                <w:rFonts w:ascii="Verdana" w:hAnsi="Verdana"/>
                <w:sz w:val="22"/>
                <w:szCs w:val="22"/>
              </w:rPr>
            </w:pPr>
            <w:r w:rsidRPr="005508D8">
              <w:rPr>
                <w:rFonts w:ascii="Verdana" w:hAnsi="Verdana"/>
                <w:sz w:val="22"/>
                <w:szCs w:val="22"/>
              </w:rPr>
              <w:t>Supervisor:</w:t>
            </w:r>
          </w:p>
        </w:tc>
        <w:tc>
          <w:tcPr>
            <w:tcW w:w="2070" w:type="dxa"/>
            <w:tcBorders>
              <w:top w:val="single" w:sz="4" w:space="0" w:color="auto"/>
              <w:bottom w:val="single" w:sz="4" w:space="0" w:color="auto"/>
            </w:tcBorders>
            <w:vAlign w:val="bottom"/>
          </w:tcPr>
          <w:p w:rsidR="000D2539" w:rsidRPr="005508D8" w:rsidRDefault="000D2539" w:rsidP="0014663E">
            <w:pPr>
              <w:pStyle w:val="FieldText"/>
              <w:rPr>
                <w:rFonts w:ascii="Verdana" w:hAnsi="Verdana"/>
                <w:sz w:val="22"/>
                <w:szCs w:val="22"/>
              </w:rPr>
            </w:pPr>
          </w:p>
        </w:tc>
      </w:tr>
    </w:tbl>
    <w:p w:rsidR="00C92A3C" w:rsidRPr="005508D8" w:rsidRDefault="00C92A3C">
      <w:pPr>
        <w:rPr>
          <w:rFonts w:ascii="Verdana" w:hAnsi="Verdana"/>
          <w:sz w:val="22"/>
          <w:szCs w:val="22"/>
        </w:rPr>
      </w:pPr>
    </w:p>
    <w:tbl>
      <w:tblPr>
        <w:tblW w:w="5000" w:type="pct"/>
        <w:tblLayout w:type="fixed"/>
        <w:tblCellMar>
          <w:left w:w="0" w:type="dxa"/>
          <w:right w:w="0" w:type="dxa"/>
        </w:tblCellMar>
        <w:tblLook w:val="0000" w:firstRow="0" w:lastRow="0" w:firstColumn="0" w:lastColumn="0" w:noHBand="0" w:noVBand="0"/>
      </w:tblPr>
      <w:tblGrid>
        <w:gridCol w:w="1149"/>
        <w:gridCol w:w="3094"/>
        <w:gridCol w:w="1639"/>
        <w:gridCol w:w="1446"/>
        <w:gridCol w:w="1736"/>
        <w:gridCol w:w="1736"/>
      </w:tblGrid>
      <w:tr w:rsidR="008F5BCD" w:rsidRPr="005508D8" w:rsidTr="00BC07E3">
        <w:trPr>
          <w:trHeight w:val="288"/>
        </w:trPr>
        <w:tc>
          <w:tcPr>
            <w:tcW w:w="1072" w:type="dxa"/>
            <w:vAlign w:val="bottom"/>
          </w:tcPr>
          <w:p w:rsidR="008F5BCD" w:rsidRPr="005508D8" w:rsidRDefault="008F5BCD" w:rsidP="00490804">
            <w:pPr>
              <w:rPr>
                <w:rFonts w:ascii="Verdana" w:hAnsi="Verdana"/>
                <w:sz w:val="22"/>
                <w:szCs w:val="22"/>
              </w:rPr>
            </w:pPr>
            <w:r w:rsidRPr="005508D8">
              <w:rPr>
                <w:rFonts w:ascii="Verdana" w:hAnsi="Verdana"/>
                <w:sz w:val="22"/>
                <w:szCs w:val="22"/>
              </w:rPr>
              <w:t>Job Title:</w:t>
            </w:r>
          </w:p>
        </w:tc>
        <w:tc>
          <w:tcPr>
            <w:tcW w:w="2888" w:type="dxa"/>
            <w:tcBorders>
              <w:bottom w:val="single" w:sz="4" w:space="0" w:color="auto"/>
            </w:tcBorders>
            <w:vAlign w:val="bottom"/>
          </w:tcPr>
          <w:p w:rsidR="008F5BCD" w:rsidRPr="005508D8" w:rsidRDefault="008F5BCD" w:rsidP="0014663E">
            <w:pPr>
              <w:pStyle w:val="FieldText"/>
              <w:rPr>
                <w:rFonts w:ascii="Verdana" w:hAnsi="Verdana"/>
                <w:sz w:val="22"/>
                <w:szCs w:val="22"/>
              </w:rPr>
            </w:pPr>
          </w:p>
        </w:tc>
        <w:tc>
          <w:tcPr>
            <w:tcW w:w="1530" w:type="dxa"/>
            <w:vAlign w:val="bottom"/>
          </w:tcPr>
          <w:p w:rsidR="008F5BCD" w:rsidRPr="005508D8" w:rsidRDefault="008F5BCD" w:rsidP="00490804">
            <w:pPr>
              <w:pStyle w:val="Heading4"/>
              <w:rPr>
                <w:rFonts w:ascii="Verdana" w:hAnsi="Verdana"/>
                <w:sz w:val="22"/>
                <w:szCs w:val="22"/>
              </w:rPr>
            </w:pPr>
            <w:r w:rsidRPr="005508D8">
              <w:rPr>
                <w:rFonts w:ascii="Verdana" w:hAnsi="Verdana"/>
                <w:sz w:val="22"/>
                <w:szCs w:val="22"/>
              </w:rPr>
              <w:t>Starting Salary:</w:t>
            </w:r>
          </w:p>
        </w:tc>
        <w:tc>
          <w:tcPr>
            <w:tcW w:w="1350" w:type="dxa"/>
            <w:tcBorders>
              <w:bottom w:val="single" w:sz="4" w:space="0" w:color="auto"/>
            </w:tcBorders>
            <w:vAlign w:val="bottom"/>
          </w:tcPr>
          <w:p w:rsidR="008F5BCD" w:rsidRPr="005508D8" w:rsidRDefault="008F5BCD" w:rsidP="00856C35">
            <w:pPr>
              <w:pStyle w:val="FieldText"/>
              <w:rPr>
                <w:rFonts w:ascii="Verdana" w:hAnsi="Verdana"/>
                <w:sz w:val="22"/>
                <w:szCs w:val="22"/>
              </w:rPr>
            </w:pPr>
            <w:r w:rsidRPr="005508D8">
              <w:rPr>
                <w:rFonts w:ascii="Verdana" w:hAnsi="Verdana"/>
                <w:sz w:val="22"/>
                <w:szCs w:val="22"/>
              </w:rPr>
              <w:t>$</w:t>
            </w:r>
          </w:p>
        </w:tc>
        <w:tc>
          <w:tcPr>
            <w:tcW w:w="1620" w:type="dxa"/>
            <w:vAlign w:val="bottom"/>
          </w:tcPr>
          <w:p w:rsidR="008F5BCD" w:rsidRPr="005508D8" w:rsidRDefault="008F5BCD" w:rsidP="00490804">
            <w:pPr>
              <w:pStyle w:val="Heading4"/>
              <w:rPr>
                <w:rFonts w:ascii="Verdana" w:hAnsi="Verdana"/>
                <w:sz w:val="22"/>
                <w:szCs w:val="22"/>
              </w:rPr>
            </w:pPr>
            <w:r w:rsidRPr="005508D8">
              <w:rPr>
                <w:rFonts w:ascii="Verdana" w:hAnsi="Verdana"/>
                <w:sz w:val="22"/>
                <w:szCs w:val="22"/>
              </w:rPr>
              <w:t>Ending Salary:</w:t>
            </w:r>
          </w:p>
        </w:tc>
        <w:tc>
          <w:tcPr>
            <w:tcW w:w="1620" w:type="dxa"/>
            <w:tcBorders>
              <w:bottom w:val="single" w:sz="4" w:space="0" w:color="auto"/>
            </w:tcBorders>
            <w:vAlign w:val="bottom"/>
          </w:tcPr>
          <w:p w:rsidR="008F5BCD" w:rsidRPr="005508D8" w:rsidRDefault="008F5BCD" w:rsidP="00856C35">
            <w:pPr>
              <w:pStyle w:val="FieldText"/>
              <w:rPr>
                <w:rFonts w:ascii="Verdana" w:hAnsi="Verdana"/>
                <w:sz w:val="22"/>
                <w:szCs w:val="22"/>
              </w:rPr>
            </w:pPr>
            <w:r w:rsidRPr="005508D8">
              <w:rPr>
                <w:rFonts w:ascii="Verdana" w:hAnsi="Verdana"/>
                <w:sz w:val="22"/>
                <w:szCs w:val="22"/>
              </w:rPr>
              <w:t>$</w:t>
            </w:r>
          </w:p>
        </w:tc>
      </w:tr>
    </w:tbl>
    <w:p w:rsidR="00C92A3C" w:rsidRPr="005508D8" w:rsidRDefault="00C92A3C">
      <w:pPr>
        <w:rPr>
          <w:rFonts w:ascii="Verdana" w:hAnsi="Verdana"/>
          <w:sz w:val="22"/>
          <w:szCs w:val="22"/>
        </w:rPr>
      </w:pPr>
    </w:p>
    <w:tbl>
      <w:tblPr>
        <w:tblW w:w="5000" w:type="pct"/>
        <w:tblLayout w:type="fixed"/>
        <w:tblCellMar>
          <w:left w:w="0" w:type="dxa"/>
          <w:right w:w="0" w:type="dxa"/>
        </w:tblCellMar>
        <w:tblLook w:val="0000" w:firstRow="0" w:lastRow="0" w:firstColumn="0" w:lastColumn="0" w:noHBand="0" w:noVBand="0"/>
      </w:tblPr>
      <w:tblGrid>
        <w:gridCol w:w="1800"/>
        <w:gridCol w:w="9000"/>
      </w:tblGrid>
      <w:tr w:rsidR="000D2539" w:rsidRPr="005508D8" w:rsidTr="00AB358A">
        <w:trPr>
          <w:trHeight w:val="288"/>
        </w:trPr>
        <w:tc>
          <w:tcPr>
            <w:tcW w:w="1800" w:type="dxa"/>
            <w:vAlign w:val="bottom"/>
          </w:tcPr>
          <w:p w:rsidR="000D2539" w:rsidRPr="005508D8" w:rsidRDefault="000D2539" w:rsidP="00490804">
            <w:pPr>
              <w:rPr>
                <w:rFonts w:ascii="Verdana" w:hAnsi="Verdana"/>
                <w:sz w:val="22"/>
                <w:szCs w:val="22"/>
              </w:rPr>
            </w:pPr>
            <w:r w:rsidRPr="005508D8">
              <w:rPr>
                <w:rFonts w:ascii="Verdana" w:hAnsi="Verdana"/>
                <w:sz w:val="22"/>
                <w:szCs w:val="22"/>
              </w:rPr>
              <w:t>Responsibilities:</w:t>
            </w:r>
          </w:p>
        </w:tc>
        <w:tc>
          <w:tcPr>
            <w:tcW w:w="9000" w:type="dxa"/>
            <w:tcBorders>
              <w:bottom w:val="single" w:sz="4" w:space="0" w:color="auto"/>
            </w:tcBorders>
            <w:vAlign w:val="bottom"/>
          </w:tcPr>
          <w:p w:rsidR="000D2539" w:rsidRPr="005508D8" w:rsidRDefault="000D2539" w:rsidP="0014663E">
            <w:pPr>
              <w:pStyle w:val="FieldText"/>
              <w:rPr>
                <w:rFonts w:ascii="Verdana" w:hAnsi="Verdana"/>
                <w:sz w:val="22"/>
                <w:szCs w:val="22"/>
              </w:rPr>
            </w:pPr>
          </w:p>
        </w:tc>
      </w:tr>
    </w:tbl>
    <w:p w:rsidR="00C92A3C" w:rsidRPr="005508D8" w:rsidRDefault="00C92A3C">
      <w:pPr>
        <w:rPr>
          <w:rFonts w:ascii="Verdana" w:hAnsi="Verdan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63"/>
        <w:gridCol w:w="1436"/>
        <w:gridCol w:w="483"/>
        <w:gridCol w:w="478"/>
        <w:gridCol w:w="1450"/>
        <w:gridCol w:w="285"/>
        <w:gridCol w:w="963"/>
        <w:gridCol w:w="963"/>
        <w:gridCol w:w="417"/>
        <w:gridCol w:w="984"/>
        <w:gridCol w:w="342"/>
        <w:gridCol w:w="1736"/>
      </w:tblGrid>
      <w:tr w:rsidR="0098042D" w:rsidRPr="005508D8" w:rsidTr="0098042D">
        <w:trPr>
          <w:trHeight w:val="288"/>
        </w:trPr>
        <w:tc>
          <w:tcPr>
            <w:tcW w:w="1263" w:type="dxa"/>
            <w:tcBorders>
              <w:top w:val="nil"/>
              <w:left w:val="nil"/>
              <w:bottom w:val="nil"/>
              <w:right w:val="nil"/>
            </w:tcBorders>
            <w:vAlign w:val="bottom"/>
          </w:tcPr>
          <w:p w:rsidR="0098042D" w:rsidRPr="005508D8" w:rsidRDefault="0098042D" w:rsidP="00490804">
            <w:pPr>
              <w:rPr>
                <w:rFonts w:ascii="Verdana" w:hAnsi="Verdana"/>
                <w:sz w:val="22"/>
                <w:szCs w:val="22"/>
              </w:rPr>
            </w:pPr>
            <w:r w:rsidRPr="005508D8">
              <w:rPr>
                <w:rFonts w:ascii="Verdana" w:hAnsi="Verdana"/>
                <w:sz w:val="22"/>
                <w:szCs w:val="22"/>
              </w:rPr>
              <w:t>From:</w:t>
            </w:r>
          </w:p>
        </w:tc>
        <w:tc>
          <w:tcPr>
            <w:tcW w:w="1436" w:type="dxa"/>
            <w:tcBorders>
              <w:top w:val="nil"/>
              <w:left w:val="nil"/>
              <w:bottom w:val="nil"/>
              <w:right w:val="nil"/>
            </w:tcBorders>
            <w:vAlign w:val="bottom"/>
          </w:tcPr>
          <w:p w:rsidR="0098042D" w:rsidRPr="005508D8" w:rsidRDefault="0098042D" w:rsidP="0014663E">
            <w:pPr>
              <w:pStyle w:val="FieldText"/>
              <w:rPr>
                <w:rFonts w:ascii="Verdana" w:hAnsi="Verdana"/>
                <w:sz w:val="22"/>
                <w:szCs w:val="22"/>
              </w:rPr>
            </w:pPr>
          </w:p>
        </w:tc>
        <w:tc>
          <w:tcPr>
            <w:tcW w:w="483" w:type="dxa"/>
            <w:tcBorders>
              <w:top w:val="nil"/>
              <w:left w:val="nil"/>
              <w:bottom w:val="nil"/>
              <w:right w:val="nil"/>
            </w:tcBorders>
            <w:vAlign w:val="bottom"/>
          </w:tcPr>
          <w:p w:rsidR="0098042D" w:rsidRPr="005508D8" w:rsidRDefault="0098042D" w:rsidP="00490804">
            <w:pPr>
              <w:pStyle w:val="Heading4"/>
              <w:rPr>
                <w:rFonts w:ascii="Verdana" w:hAnsi="Verdana"/>
                <w:sz w:val="22"/>
                <w:szCs w:val="22"/>
              </w:rPr>
            </w:pPr>
            <w:r w:rsidRPr="005508D8">
              <w:rPr>
                <w:rFonts w:ascii="Verdana" w:hAnsi="Verdana"/>
                <w:sz w:val="22"/>
                <w:szCs w:val="22"/>
              </w:rPr>
              <w:t>To:</w:t>
            </w:r>
          </w:p>
        </w:tc>
        <w:tc>
          <w:tcPr>
            <w:tcW w:w="1928" w:type="dxa"/>
            <w:gridSpan w:val="2"/>
            <w:tcBorders>
              <w:top w:val="nil"/>
              <w:left w:val="nil"/>
              <w:bottom w:val="nil"/>
              <w:right w:val="nil"/>
            </w:tcBorders>
            <w:vAlign w:val="bottom"/>
          </w:tcPr>
          <w:p w:rsidR="0098042D" w:rsidRPr="005508D8" w:rsidRDefault="0098042D" w:rsidP="0014663E">
            <w:pPr>
              <w:pStyle w:val="FieldText"/>
              <w:rPr>
                <w:rFonts w:ascii="Verdana" w:hAnsi="Verdana"/>
                <w:sz w:val="22"/>
                <w:szCs w:val="22"/>
              </w:rPr>
            </w:pPr>
          </w:p>
        </w:tc>
        <w:tc>
          <w:tcPr>
            <w:tcW w:w="2628" w:type="dxa"/>
            <w:gridSpan w:val="4"/>
            <w:tcBorders>
              <w:top w:val="nil"/>
              <w:left w:val="nil"/>
              <w:bottom w:val="nil"/>
              <w:right w:val="nil"/>
            </w:tcBorders>
            <w:vAlign w:val="bottom"/>
          </w:tcPr>
          <w:p w:rsidR="0098042D" w:rsidRPr="005508D8" w:rsidRDefault="0098042D" w:rsidP="0098042D">
            <w:pPr>
              <w:pStyle w:val="Heading4"/>
              <w:rPr>
                <w:rFonts w:ascii="Verdana" w:hAnsi="Verdana"/>
                <w:sz w:val="22"/>
                <w:szCs w:val="22"/>
              </w:rPr>
            </w:pPr>
            <w:r>
              <w:rPr>
                <w:rFonts w:ascii="Verdana" w:hAnsi="Verdana"/>
                <w:sz w:val="22"/>
                <w:szCs w:val="22"/>
              </w:rPr>
              <w:t>Current Employer?</w:t>
            </w:r>
          </w:p>
        </w:tc>
        <w:tc>
          <w:tcPr>
            <w:tcW w:w="1326" w:type="dxa"/>
            <w:gridSpan w:val="2"/>
            <w:tcBorders>
              <w:top w:val="nil"/>
              <w:left w:val="nil"/>
              <w:bottom w:val="nil"/>
              <w:right w:val="nil"/>
            </w:tcBorders>
            <w:vAlign w:val="bottom"/>
          </w:tcPr>
          <w:p w:rsidR="0098042D" w:rsidRPr="005508D8" w:rsidRDefault="0098042D" w:rsidP="0014663E">
            <w:pPr>
              <w:pStyle w:val="FieldText"/>
              <w:rPr>
                <w:rFonts w:ascii="Verdana" w:hAnsi="Verdana"/>
                <w:sz w:val="22"/>
                <w:szCs w:val="22"/>
              </w:rPr>
            </w:pPr>
            <w:r>
              <w:rPr>
                <w:rFonts w:ascii="Verdana" w:hAnsi="Verdana"/>
                <w:sz w:val="22"/>
                <w:szCs w:val="22"/>
              </w:rPr>
              <w:t xml:space="preserve">   </w:t>
            </w:r>
            <w:r w:rsidRPr="005508D8">
              <w:rPr>
                <w:rFonts w:ascii="Verdana" w:hAnsi="Verdana"/>
                <w:sz w:val="22"/>
                <w:szCs w:val="22"/>
              </w:rPr>
              <w:fldChar w:fldCharType="begin">
                <w:ffData>
                  <w:name w:val="Check3"/>
                  <w:enabled/>
                  <w:calcOnExit w:val="0"/>
                  <w:checkBox>
                    <w:sizeAuto/>
                    <w:default w:val="0"/>
                  </w:checkBox>
                </w:ffData>
              </w:fldChar>
            </w:r>
            <w:r w:rsidRPr="005508D8">
              <w:rPr>
                <w:rFonts w:ascii="Verdana" w:hAnsi="Verdana"/>
                <w:sz w:val="22"/>
                <w:szCs w:val="22"/>
              </w:rPr>
              <w:instrText xml:space="preserve"> FORMCHECKBOX </w:instrText>
            </w:r>
            <w:r w:rsidR="00535696">
              <w:rPr>
                <w:rFonts w:ascii="Verdana" w:hAnsi="Verdana"/>
                <w:sz w:val="22"/>
                <w:szCs w:val="22"/>
              </w:rPr>
            </w:r>
            <w:r w:rsidR="00535696">
              <w:rPr>
                <w:rFonts w:ascii="Verdana" w:hAnsi="Verdana"/>
                <w:sz w:val="22"/>
                <w:szCs w:val="22"/>
              </w:rPr>
              <w:fldChar w:fldCharType="separate"/>
            </w:r>
            <w:r w:rsidRPr="005508D8">
              <w:rPr>
                <w:rFonts w:ascii="Verdana" w:hAnsi="Verdana"/>
                <w:sz w:val="22"/>
                <w:szCs w:val="22"/>
              </w:rPr>
              <w:fldChar w:fldCharType="end"/>
            </w:r>
            <w:r>
              <w:rPr>
                <w:rFonts w:ascii="Verdana" w:hAnsi="Verdana"/>
                <w:sz w:val="22"/>
                <w:szCs w:val="22"/>
              </w:rPr>
              <w:t xml:space="preserve"> </w:t>
            </w:r>
            <w:r w:rsidRPr="00553528">
              <w:rPr>
                <w:rFonts w:ascii="Verdana" w:hAnsi="Verdana"/>
                <w:b w:val="0"/>
                <w:sz w:val="22"/>
                <w:szCs w:val="22"/>
              </w:rPr>
              <w:t>Yes</w:t>
            </w:r>
          </w:p>
        </w:tc>
        <w:tc>
          <w:tcPr>
            <w:tcW w:w="1736" w:type="dxa"/>
            <w:tcBorders>
              <w:top w:val="nil"/>
              <w:left w:val="nil"/>
              <w:bottom w:val="nil"/>
              <w:right w:val="nil"/>
            </w:tcBorders>
            <w:vAlign w:val="bottom"/>
          </w:tcPr>
          <w:p w:rsidR="0098042D" w:rsidRPr="005508D8" w:rsidRDefault="0098042D" w:rsidP="0014663E">
            <w:pPr>
              <w:pStyle w:val="FieldText"/>
              <w:rPr>
                <w:rFonts w:ascii="Verdana" w:hAnsi="Verdana"/>
                <w:sz w:val="22"/>
                <w:szCs w:val="22"/>
              </w:rPr>
            </w:pPr>
            <w:r>
              <w:rPr>
                <w:rFonts w:ascii="Verdana" w:hAnsi="Verdana"/>
                <w:sz w:val="22"/>
                <w:szCs w:val="22"/>
              </w:rPr>
              <w:t xml:space="preserve">      </w:t>
            </w:r>
            <w:r w:rsidRPr="005508D8">
              <w:rPr>
                <w:rFonts w:ascii="Verdana" w:hAnsi="Verdana"/>
                <w:sz w:val="22"/>
                <w:szCs w:val="22"/>
              </w:rPr>
              <w:fldChar w:fldCharType="begin">
                <w:ffData>
                  <w:name w:val="Check3"/>
                  <w:enabled/>
                  <w:calcOnExit w:val="0"/>
                  <w:checkBox>
                    <w:sizeAuto/>
                    <w:default w:val="0"/>
                  </w:checkBox>
                </w:ffData>
              </w:fldChar>
            </w:r>
            <w:r w:rsidRPr="005508D8">
              <w:rPr>
                <w:rFonts w:ascii="Verdana" w:hAnsi="Verdana"/>
                <w:sz w:val="22"/>
                <w:szCs w:val="22"/>
              </w:rPr>
              <w:instrText xml:space="preserve"> FORMCHECKBOX </w:instrText>
            </w:r>
            <w:r w:rsidR="00535696">
              <w:rPr>
                <w:rFonts w:ascii="Verdana" w:hAnsi="Verdana"/>
                <w:sz w:val="22"/>
                <w:szCs w:val="22"/>
              </w:rPr>
            </w:r>
            <w:r w:rsidR="00535696">
              <w:rPr>
                <w:rFonts w:ascii="Verdana" w:hAnsi="Verdana"/>
                <w:sz w:val="22"/>
                <w:szCs w:val="22"/>
              </w:rPr>
              <w:fldChar w:fldCharType="separate"/>
            </w:r>
            <w:r w:rsidRPr="005508D8">
              <w:rPr>
                <w:rFonts w:ascii="Verdana" w:hAnsi="Verdana"/>
                <w:sz w:val="22"/>
                <w:szCs w:val="22"/>
              </w:rPr>
              <w:fldChar w:fldCharType="end"/>
            </w:r>
            <w:r>
              <w:rPr>
                <w:rFonts w:ascii="Verdana" w:hAnsi="Verdana"/>
                <w:sz w:val="22"/>
                <w:szCs w:val="22"/>
              </w:rPr>
              <w:t xml:space="preserve"> </w:t>
            </w:r>
            <w:r w:rsidRPr="00553528">
              <w:rPr>
                <w:rFonts w:ascii="Verdana" w:hAnsi="Verdana"/>
                <w:b w:val="0"/>
                <w:sz w:val="22"/>
                <w:szCs w:val="22"/>
              </w:rPr>
              <w:t>No</w:t>
            </w:r>
          </w:p>
        </w:tc>
      </w:tr>
      <w:tr w:rsidR="0098042D" w:rsidRPr="005508D8" w:rsidTr="0098042D">
        <w:trPr>
          <w:trHeight w:val="288"/>
        </w:trPr>
        <w:tc>
          <w:tcPr>
            <w:tcW w:w="3182" w:type="dxa"/>
            <w:gridSpan w:val="3"/>
            <w:tcBorders>
              <w:top w:val="nil"/>
              <w:left w:val="nil"/>
              <w:bottom w:val="nil"/>
              <w:right w:val="nil"/>
            </w:tcBorders>
            <w:vAlign w:val="bottom"/>
          </w:tcPr>
          <w:p w:rsidR="0098042D" w:rsidRPr="005508D8" w:rsidRDefault="0098042D" w:rsidP="0098042D">
            <w:pPr>
              <w:pStyle w:val="Heading4"/>
              <w:jc w:val="left"/>
              <w:rPr>
                <w:rFonts w:ascii="Verdana" w:hAnsi="Verdana"/>
                <w:sz w:val="22"/>
                <w:szCs w:val="22"/>
              </w:rPr>
            </w:pPr>
            <w:r>
              <w:rPr>
                <w:rFonts w:ascii="Verdana" w:hAnsi="Verdana"/>
                <w:sz w:val="22"/>
                <w:szCs w:val="22"/>
              </w:rPr>
              <w:t>Reason for Leaving?</w:t>
            </w:r>
          </w:p>
        </w:tc>
        <w:tc>
          <w:tcPr>
            <w:tcW w:w="7618" w:type="dxa"/>
            <w:gridSpan w:val="9"/>
            <w:tcBorders>
              <w:top w:val="nil"/>
              <w:left w:val="nil"/>
              <w:bottom w:val="single" w:sz="4" w:space="0" w:color="auto"/>
              <w:right w:val="nil"/>
            </w:tcBorders>
            <w:vAlign w:val="bottom"/>
          </w:tcPr>
          <w:p w:rsidR="0098042D" w:rsidRDefault="0098042D" w:rsidP="0014663E">
            <w:pPr>
              <w:pStyle w:val="FieldText"/>
              <w:rPr>
                <w:rFonts w:ascii="Verdana" w:hAnsi="Verdana"/>
                <w:sz w:val="22"/>
                <w:szCs w:val="22"/>
              </w:rPr>
            </w:pPr>
          </w:p>
        </w:tc>
      </w:tr>
      <w:tr w:rsidR="009F1798" w:rsidRPr="005508D8" w:rsidTr="00553528">
        <w:tc>
          <w:tcPr>
            <w:tcW w:w="7321" w:type="dxa"/>
            <w:gridSpan w:val="8"/>
            <w:tcBorders>
              <w:top w:val="nil"/>
              <w:left w:val="nil"/>
              <w:bottom w:val="nil"/>
              <w:right w:val="nil"/>
            </w:tcBorders>
            <w:vAlign w:val="bottom"/>
          </w:tcPr>
          <w:p w:rsidR="009F1798" w:rsidRPr="005508D8" w:rsidRDefault="009F1798" w:rsidP="0014663E">
            <w:pPr>
              <w:pStyle w:val="Checkbox"/>
              <w:rPr>
                <w:rFonts w:ascii="Verdana" w:hAnsi="Verdana"/>
                <w:sz w:val="22"/>
                <w:szCs w:val="22"/>
              </w:rPr>
            </w:pPr>
            <w:r w:rsidRPr="005508D8">
              <w:rPr>
                <w:rFonts w:ascii="Verdana" w:hAnsi="Verdana"/>
                <w:sz w:val="22"/>
                <w:szCs w:val="22"/>
              </w:rPr>
              <w:t>May we contact your previous supervisor for a reference?</w:t>
            </w:r>
          </w:p>
        </w:tc>
        <w:tc>
          <w:tcPr>
            <w:tcW w:w="1743" w:type="dxa"/>
            <w:gridSpan w:val="3"/>
            <w:tcBorders>
              <w:top w:val="single" w:sz="4" w:space="0" w:color="auto"/>
              <w:left w:val="nil"/>
              <w:bottom w:val="nil"/>
              <w:right w:val="nil"/>
            </w:tcBorders>
            <w:vAlign w:val="bottom"/>
          </w:tcPr>
          <w:p w:rsidR="009F1798" w:rsidRPr="005508D8" w:rsidRDefault="009F1798" w:rsidP="00D46C74">
            <w:pPr>
              <w:pStyle w:val="Checkbox"/>
              <w:rPr>
                <w:rFonts w:ascii="Verdana" w:hAnsi="Verdana"/>
                <w:sz w:val="22"/>
                <w:szCs w:val="22"/>
              </w:rPr>
            </w:pPr>
          </w:p>
          <w:p w:rsidR="009F1798" w:rsidRPr="005508D8" w:rsidRDefault="009F1798" w:rsidP="00D46C74">
            <w:pPr>
              <w:pStyle w:val="Checkbox"/>
              <w:rPr>
                <w:rFonts w:ascii="Verdana" w:hAnsi="Verdana"/>
                <w:sz w:val="22"/>
                <w:szCs w:val="22"/>
              </w:rPr>
            </w:pPr>
            <w:r w:rsidRPr="005508D8">
              <w:rPr>
                <w:rFonts w:ascii="Verdana" w:hAnsi="Verdana"/>
                <w:sz w:val="22"/>
                <w:szCs w:val="22"/>
              </w:rPr>
              <w:fldChar w:fldCharType="begin">
                <w:ffData>
                  <w:name w:val="Check3"/>
                  <w:enabled/>
                  <w:calcOnExit w:val="0"/>
                  <w:checkBox>
                    <w:sizeAuto/>
                    <w:default w:val="0"/>
                  </w:checkBox>
                </w:ffData>
              </w:fldChar>
            </w:r>
            <w:r w:rsidRPr="005508D8">
              <w:rPr>
                <w:rFonts w:ascii="Verdana" w:hAnsi="Verdana"/>
                <w:sz w:val="22"/>
                <w:szCs w:val="22"/>
              </w:rPr>
              <w:instrText xml:space="preserve"> FORMCHECKBOX </w:instrText>
            </w:r>
            <w:r w:rsidR="00535696">
              <w:rPr>
                <w:rFonts w:ascii="Verdana" w:hAnsi="Verdana"/>
                <w:sz w:val="22"/>
                <w:szCs w:val="22"/>
              </w:rPr>
            </w:r>
            <w:r w:rsidR="00535696">
              <w:rPr>
                <w:rFonts w:ascii="Verdana" w:hAnsi="Verdana"/>
                <w:sz w:val="22"/>
                <w:szCs w:val="22"/>
              </w:rPr>
              <w:fldChar w:fldCharType="separate"/>
            </w:r>
            <w:r w:rsidRPr="005508D8">
              <w:rPr>
                <w:rFonts w:ascii="Verdana" w:hAnsi="Verdana"/>
                <w:sz w:val="22"/>
                <w:szCs w:val="22"/>
              </w:rPr>
              <w:fldChar w:fldCharType="end"/>
            </w:r>
            <w:r w:rsidR="00553528">
              <w:rPr>
                <w:rFonts w:ascii="Verdana" w:hAnsi="Verdana"/>
                <w:sz w:val="22"/>
                <w:szCs w:val="22"/>
              </w:rPr>
              <w:t xml:space="preserve"> Yes</w:t>
            </w:r>
          </w:p>
        </w:tc>
        <w:tc>
          <w:tcPr>
            <w:tcW w:w="1736" w:type="dxa"/>
            <w:tcBorders>
              <w:top w:val="single" w:sz="4" w:space="0" w:color="auto"/>
              <w:left w:val="nil"/>
              <w:bottom w:val="nil"/>
              <w:right w:val="nil"/>
            </w:tcBorders>
            <w:vAlign w:val="bottom"/>
          </w:tcPr>
          <w:p w:rsidR="009F1798" w:rsidRPr="005508D8" w:rsidRDefault="009F1798" w:rsidP="00D46C74">
            <w:pPr>
              <w:pStyle w:val="Checkbox"/>
              <w:rPr>
                <w:rFonts w:ascii="Verdana" w:hAnsi="Verdana"/>
                <w:sz w:val="22"/>
                <w:szCs w:val="22"/>
              </w:rPr>
            </w:pPr>
          </w:p>
          <w:p w:rsidR="009F1798" w:rsidRPr="005508D8" w:rsidRDefault="009F1798" w:rsidP="00D46C74">
            <w:pPr>
              <w:pStyle w:val="Checkbox"/>
              <w:rPr>
                <w:rFonts w:ascii="Verdana" w:hAnsi="Verdana"/>
                <w:sz w:val="22"/>
                <w:szCs w:val="22"/>
              </w:rPr>
            </w:pPr>
            <w:r w:rsidRPr="005508D8">
              <w:rPr>
                <w:rFonts w:ascii="Verdana" w:hAnsi="Verdana"/>
                <w:sz w:val="22"/>
                <w:szCs w:val="22"/>
              </w:rPr>
              <w:fldChar w:fldCharType="begin">
                <w:ffData>
                  <w:name w:val="Check4"/>
                  <w:enabled/>
                  <w:calcOnExit w:val="0"/>
                  <w:checkBox>
                    <w:sizeAuto/>
                    <w:default w:val="0"/>
                  </w:checkBox>
                </w:ffData>
              </w:fldChar>
            </w:r>
            <w:r w:rsidRPr="005508D8">
              <w:rPr>
                <w:rFonts w:ascii="Verdana" w:hAnsi="Verdana"/>
                <w:sz w:val="22"/>
                <w:szCs w:val="22"/>
              </w:rPr>
              <w:instrText xml:space="preserve"> FORMCHECKBOX </w:instrText>
            </w:r>
            <w:r w:rsidR="00535696">
              <w:rPr>
                <w:rFonts w:ascii="Verdana" w:hAnsi="Verdana"/>
                <w:sz w:val="22"/>
                <w:szCs w:val="22"/>
              </w:rPr>
            </w:r>
            <w:r w:rsidR="00535696">
              <w:rPr>
                <w:rFonts w:ascii="Verdana" w:hAnsi="Verdana"/>
                <w:sz w:val="22"/>
                <w:szCs w:val="22"/>
              </w:rPr>
              <w:fldChar w:fldCharType="separate"/>
            </w:r>
            <w:r w:rsidRPr="005508D8">
              <w:rPr>
                <w:rFonts w:ascii="Verdana" w:hAnsi="Verdana"/>
                <w:sz w:val="22"/>
                <w:szCs w:val="22"/>
              </w:rPr>
              <w:fldChar w:fldCharType="end"/>
            </w:r>
            <w:r w:rsidR="00553528">
              <w:rPr>
                <w:rFonts w:ascii="Verdana" w:hAnsi="Verdana"/>
                <w:sz w:val="22"/>
                <w:szCs w:val="22"/>
              </w:rPr>
              <w:t xml:space="preserve"> No</w:t>
            </w:r>
          </w:p>
        </w:tc>
      </w:tr>
      <w:tr w:rsidR="00176E67" w:rsidRPr="005508D8" w:rsidTr="0098042D">
        <w:tc>
          <w:tcPr>
            <w:tcW w:w="5395" w:type="dxa"/>
            <w:gridSpan w:val="6"/>
            <w:tcBorders>
              <w:top w:val="nil"/>
              <w:left w:val="nil"/>
              <w:bottom w:val="nil"/>
              <w:right w:val="nil"/>
            </w:tcBorders>
            <w:vAlign w:val="bottom"/>
          </w:tcPr>
          <w:p w:rsidR="00176E67" w:rsidRPr="005508D8" w:rsidRDefault="00176E67" w:rsidP="00490804">
            <w:pPr>
              <w:rPr>
                <w:rFonts w:ascii="Verdana" w:hAnsi="Verdana"/>
                <w:sz w:val="22"/>
                <w:szCs w:val="22"/>
              </w:rPr>
            </w:pPr>
          </w:p>
        </w:tc>
        <w:tc>
          <w:tcPr>
            <w:tcW w:w="963" w:type="dxa"/>
            <w:tcBorders>
              <w:top w:val="nil"/>
              <w:left w:val="nil"/>
              <w:bottom w:val="nil"/>
              <w:right w:val="nil"/>
            </w:tcBorders>
            <w:vAlign w:val="bottom"/>
          </w:tcPr>
          <w:p w:rsidR="00176E67" w:rsidRPr="005508D8" w:rsidRDefault="00176E67" w:rsidP="00490804">
            <w:pPr>
              <w:pStyle w:val="Checkbox"/>
              <w:rPr>
                <w:rFonts w:ascii="Verdana" w:hAnsi="Verdana"/>
                <w:sz w:val="22"/>
                <w:szCs w:val="22"/>
              </w:rPr>
            </w:pPr>
          </w:p>
        </w:tc>
        <w:tc>
          <w:tcPr>
            <w:tcW w:w="963" w:type="dxa"/>
            <w:tcBorders>
              <w:top w:val="nil"/>
              <w:left w:val="nil"/>
              <w:bottom w:val="nil"/>
              <w:right w:val="nil"/>
            </w:tcBorders>
            <w:vAlign w:val="bottom"/>
          </w:tcPr>
          <w:p w:rsidR="00176E67" w:rsidRPr="005508D8" w:rsidRDefault="003C25F3" w:rsidP="00490804">
            <w:pPr>
              <w:pStyle w:val="Checkbox"/>
              <w:rPr>
                <w:rFonts w:ascii="Verdana" w:hAnsi="Verdana"/>
                <w:sz w:val="22"/>
                <w:szCs w:val="22"/>
              </w:rPr>
            </w:pPr>
            <w:r>
              <w:rPr>
                <w:rFonts w:ascii="Verdana" w:hAnsi="Verdana"/>
                <w:noProof/>
                <w:sz w:val="22"/>
                <w:szCs w:val="22"/>
              </w:rPr>
              <mc:AlternateContent>
                <mc:Choice Requires="wps">
                  <w:drawing>
                    <wp:anchor distT="0" distB="0" distL="114300" distR="114300" simplePos="0" relativeHeight="251656704" behindDoc="0" locked="0" layoutInCell="1" allowOverlap="1" wp14:anchorId="7A447049" wp14:editId="2E949F86">
                      <wp:simplePos x="0" y="0"/>
                      <wp:positionH relativeFrom="column">
                        <wp:posOffset>-4056380</wp:posOffset>
                      </wp:positionH>
                      <wp:positionV relativeFrom="paragraph">
                        <wp:posOffset>160655</wp:posOffset>
                      </wp:positionV>
                      <wp:extent cx="6848475" cy="0"/>
                      <wp:effectExtent l="0" t="0" r="28575" b="19050"/>
                      <wp:wrapNone/>
                      <wp:docPr id="2" name="Straight Connector 2"/>
                      <wp:cNvGraphicFramePr/>
                      <a:graphic xmlns:a="http://schemas.openxmlformats.org/drawingml/2006/main">
                        <a:graphicData uri="http://schemas.microsoft.com/office/word/2010/wordprocessingShape">
                          <wps:wsp>
                            <wps:cNvCnPr/>
                            <wps:spPr>
                              <a:xfrm>
                                <a:off x="0" y="0"/>
                                <a:ext cx="6848475" cy="0"/>
                              </a:xfrm>
                              <a:prstGeom prst="line">
                                <a:avLst/>
                              </a:prstGeom>
                              <a:ln>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14EE64D" id="Straight Connector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9.4pt,12.65pt" to="219.85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" strokecolor="#a5a5a5 [2092]"/>
                  </w:pict>
                </mc:Fallback>
              </mc:AlternateContent>
            </w:r>
          </w:p>
        </w:tc>
        <w:tc>
          <w:tcPr>
            <w:tcW w:w="3479" w:type="dxa"/>
            <w:gridSpan w:val="4"/>
            <w:tcBorders>
              <w:top w:val="nil"/>
              <w:left w:val="nil"/>
              <w:bottom w:val="nil"/>
              <w:right w:val="nil"/>
            </w:tcBorders>
            <w:vAlign w:val="bottom"/>
          </w:tcPr>
          <w:p w:rsidR="00176E67" w:rsidRPr="005508D8" w:rsidRDefault="00176E67" w:rsidP="005557F6">
            <w:pPr>
              <w:rPr>
                <w:rFonts w:ascii="Verdana" w:hAnsi="Verdana"/>
                <w:sz w:val="22"/>
                <w:szCs w:val="22"/>
              </w:rPr>
            </w:pPr>
          </w:p>
        </w:tc>
      </w:tr>
      <w:tr w:rsidR="003C25F3" w:rsidRPr="005508D8" w:rsidTr="00553528">
        <w:trPr>
          <w:trHeight w:val="360"/>
        </w:trPr>
        <w:tc>
          <w:tcPr>
            <w:tcW w:w="3660" w:type="dxa"/>
            <w:gridSpan w:val="4"/>
            <w:tcBorders>
              <w:top w:val="nil"/>
              <w:left w:val="nil"/>
              <w:bottom w:val="nil"/>
              <w:right w:val="nil"/>
            </w:tcBorders>
            <w:vAlign w:val="bottom"/>
          </w:tcPr>
          <w:p w:rsidR="003C25F3" w:rsidRPr="0098042D" w:rsidRDefault="003C25F3" w:rsidP="00BC07E3">
            <w:pPr>
              <w:pStyle w:val="FieldText"/>
              <w:rPr>
                <w:rFonts w:ascii="Verdana" w:hAnsi="Verdana"/>
                <w:b w:val="0"/>
                <w:sz w:val="22"/>
                <w:szCs w:val="22"/>
              </w:rPr>
            </w:pPr>
          </w:p>
        </w:tc>
        <w:tc>
          <w:tcPr>
            <w:tcW w:w="3661" w:type="dxa"/>
            <w:gridSpan w:val="4"/>
            <w:tcBorders>
              <w:top w:val="nil"/>
              <w:left w:val="nil"/>
              <w:bottom w:val="nil"/>
              <w:right w:val="nil"/>
            </w:tcBorders>
            <w:vAlign w:val="bottom"/>
          </w:tcPr>
          <w:p w:rsidR="003C25F3" w:rsidRPr="005508D8" w:rsidRDefault="003C25F3" w:rsidP="00BC07E3">
            <w:pPr>
              <w:pStyle w:val="FieldText"/>
              <w:rPr>
                <w:rFonts w:ascii="Verdana" w:hAnsi="Verdana"/>
                <w:sz w:val="22"/>
                <w:szCs w:val="22"/>
              </w:rPr>
            </w:pPr>
          </w:p>
        </w:tc>
        <w:tc>
          <w:tcPr>
            <w:tcW w:w="1401" w:type="dxa"/>
            <w:gridSpan w:val="2"/>
            <w:tcBorders>
              <w:top w:val="nil"/>
              <w:left w:val="nil"/>
              <w:bottom w:val="nil"/>
              <w:right w:val="nil"/>
            </w:tcBorders>
            <w:vAlign w:val="bottom"/>
          </w:tcPr>
          <w:p w:rsidR="003C25F3" w:rsidRPr="005508D8" w:rsidRDefault="003C25F3" w:rsidP="00BC07E3">
            <w:pPr>
              <w:pStyle w:val="Heading4"/>
              <w:rPr>
                <w:rFonts w:ascii="Verdana" w:hAnsi="Verdana"/>
                <w:sz w:val="22"/>
                <w:szCs w:val="22"/>
              </w:rPr>
            </w:pPr>
          </w:p>
        </w:tc>
        <w:tc>
          <w:tcPr>
            <w:tcW w:w="2078" w:type="dxa"/>
            <w:gridSpan w:val="2"/>
            <w:tcBorders>
              <w:top w:val="nil"/>
              <w:left w:val="nil"/>
              <w:bottom w:val="single" w:sz="4" w:space="0" w:color="auto"/>
              <w:right w:val="nil"/>
            </w:tcBorders>
            <w:vAlign w:val="bottom"/>
          </w:tcPr>
          <w:p w:rsidR="003C25F3" w:rsidRPr="005508D8" w:rsidRDefault="003C25F3" w:rsidP="00BC07E3">
            <w:pPr>
              <w:pStyle w:val="FieldText"/>
              <w:rPr>
                <w:rFonts w:ascii="Verdana" w:hAnsi="Verdana"/>
                <w:sz w:val="22"/>
                <w:szCs w:val="22"/>
              </w:rPr>
            </w:pPr>
          </w:p>
        </w:tc>
      </w:tr>
      <w:tr w:rsidR="0098042D" w:rsidRPr="005508D8" w:rsidTr="00553528">
        <w:trPr>
          <w:trHeight w:val="360"/>
        </w:trPr>
        <w:tc>
          <w:tcPr>
            <w:tcW w:w="3660" w:type="dxa"/>
            <w:gridSpan w:val="4"/>
            <w:tcBorders>
              <w:top w:val="nil"/>
              <w:left w:val="nil"/>
              <w:bottom w:val="nil"/>
              <w:right w:val="nil"/>
            </w:tcBorders>
            <w:vAlign w:val="bottom"/>
          </w:tcPr>
          <w:p w:rsidR="0098042D" w:rsidRPr="0098042D" w:rsidRDefault="0098042D" w:rsidP="00BC07E3">
            <w:pPr>
              <w:pStyle w:val="FieldText"/>
              <w:rPr>
                <w:rFonts w:ascii="Verdana" w:hAnsi="Verdana"/>
                <w:b w:val="0"/>
                <w:sz w:val="22"/>
                <w:szCs w:val="22"/>
              </w:rPr>
            </w:pPr>
            <w:r w:rsidRPr="0098042D">
              <w:rPr>
                <w:rFonts w:ascii="Verdana" w:hAnsi="Verdana"/>
                <w:b w:val="0"/>
                <w:sz w:val="22"/>
                <w:szCs w:val="22"/>
              </w:rPr>
              <w:t>Company:</w:t>
            </w:r>
          </w:p>
        </w:tc>
        <w:tc>
          <w:tcPr>
            <w:tcW w:w="3661" w:type="dxa"/>
            <w:gridSpan w:val="4"/>
            <w:tcBorders>
              <w:top w:val="nil"/>
              <w:left w:val="nil"/>
              <w:bottom w:val="nil"/>
              <w:right w:val="nil"/>
            </w:tcBorders>
            <w:vAlign w:val="bottom"/>
          </w:tcPr>
          <w:p w:rsidR="0098042D" w:rsidRPr="005508D8" w:rsidRDefault="0098042D" w:rsidP="00BC07E3">
            <w:pPr>
              <w:pStyle w:val="FieldText"/>
              <w:rPr>
                <w:rFonts w:ascii="Verdana" w:hAnsi="Verdana"/>
                <w:sz w:val="22"/>
                <w:szCs w:val="22"/>
              </w:rPr>
            </w:pPr>
          </w:p>
        </w:tc>
        <w:tc>
          <w:tcPr>
            <w:tcW w:w="1401" w:type="dxa"/>
            <w:gridSpan w:val="2"/>
            <w:tcBorders>
              <w:top w:val="nil"/>
              <w:left w:val="nil"/>
              <w:bottom w:val="nil"/>
              <w:right w:val="nil"/>
            </w:tcBorders>
            <w:vAlign w:val="bottom"/>
          </w:tcPr>
          <w:p w:rsidR="0098042D" w:rsidRPr="005508D8" w:rsidRDefault="0098042D" w:rsidP="00BC07E3">
            <w:pPr>
              <w:pStyle w:val="Heading4"/>
              <w:rPr>
                <w:rFonts w:ascii="Verdana" w:hAnsi="Verdana"/>
                <w:sz w:val="22"/>
                <w:szCs w:val="22"/>
              </w:rPr>
            </w:pPr>
            <w:r w:rsidRPr="005508D8">
              <w:rPr>
                <w:rFonts w:ascii="Verdana" w:hAnsi="Verdana"/>
                <w:sz w:val="22"/>
                <w:szCs w:val="22"/>
              </w:rPr>
              <w:t>Phone:</w:t>
            </w:r>
          </w:p>
        </w:tc>
        <w:tc>
          <w:tcPr>
            <w:tcW w:w="2078" w:type="dxa"/>
            <w:gridSpan w:val="2"/>
            <w:tcBorders>
              <w:top w:val="nil"/>
              <w:left w:val="nil"/>
              <w:bottom w:val="single" w:sz="4" w:space="0" w:color="auto"/>
              <w:right w:val="nil"/>
            </w:tcBorders>
            <w:vAlign w:val="bottom"/>
          </w:tcPr>
          <w:p w:rsidR="0098042D" w:rsidRPr="005508D8" w:rsidRDefault="0098042D" w:rsidP="00BC07E3">
            <w:pPr>
              <w:pStyle w:val="FieldText"/>
              <w:rPr>
                <w:rFonts w:ascii="Verdana" w:hAnsi="Verdana"/>
                <w:sz w:val="22"/>
                <w:szCs w:val="22"/>
              </w:rPr>
            </w:pPr>
          </w:p>
        </w:tc>
      </w:tr>
      <w:tr w:rsidR="00BC07E3" w:rsidRPr="005508D8" w:rsidTr="00553528">
        <w:trPr>
          <w:trHeight w:val="360"/>
        </w:trPr>
        <w:tc>
          <w:tcPr>
            <w:tcW w:w="1263" w:type="dxa"/>
            <w:tcBorders>
              <w:top w:val="nil"/>
              <w:left w:val="nil"/>
              <w:bottom w:val="nil"/>
              <w:right w:val="nil"/>
            </w:tcBorders>
            <w:vAlign w:val="bottom"/>
          </w:tcPr>
          <w:p w:rsidR="00BC07E3" w:rsidRPr="005508D8" w:rsidRDefault="00BC07E3" w:rsidP="00BC07E3">
            <w:pPr>
              <w:rPr>
                <w:rFonts w:ascii="Verdana" w:hAnsi="Verdana"/>
                <w:sz w:val="22"/>
                <w:szCs w:val="22"/>
              </w:rPr>
            </w:pPr>
            <w:r w:rsidRPr="005508D8">
              <w:rPr>
                <w:rFonts w:ascii="Verdana" w:hAnsi="Verdana"/>
                <w:sz w:val="22"/>
                <w:szCs w:val="22"/>
              </w:rPr>
              <w:t>Address:</w:t>
            </w:r>
          </w:p>
        </w:tc>
        <w:tc>
          <w:tcPr>
            <w:tcW w:w="6058" w:type="dxa"/>
            <w:gridSpan w:val="7"/>
            <w:tcBorders>
              <w:top w:val="single" w:sz="4" w:space="0" w:color="auto"/>
              <w:left w:val="nil"/>
              <w:bottom w:val="single" w:sz="4" w:space="0" w:color="auto"/>
              <w:right w:val="nil"/>
            </w:tcBorders>
            <w:vAlign w:val="bottom"/>
          </w:tcPr>
          <w:p w:rsidR="00BC07E3" w:rsidRPr="005508D8" w:rsidRDefault="00BC07E3" w:rsidP="00BC07E3">
            <w:pPr>
              <w:pStyle w:val="FieldText"/>
              <w:rPr>
                <w:rFonts w:ascii="Verdana" w:hAnsi="Verdana"/>
                <w:sz w:val="22"/>
                <w:szCs w:val="22"/>
              </w:rPr>
            </w:pPr>
          </w:p>
        </w:tc>
        <w:tc>
          <w:tcPr>
            <w:tcW w:w="1401" w:type="dxa"/>
            <w:gridSpan w:val="2"/>
            <w:tcBorders>
              <w:top w:val="nil"/>
              <w:left w:val="nil"/>
              <w:bottom w:val="nil"/>
              <w:right w:val="nil"/>
            </w:tcBorders>
            <w:vAlign w:val="bottom"/>
          </w:tcPr>
          <w:p w:rsidR="00BC07E3" w:rsidRPr="005508D8" w:rsidRDefault="00BC07E3" w:rsidP="00BC07E3">
            <w:pPr>
              <w:pStyle w:val="Heading4"/>
              <w:rPr>
                <w:rFonts w:ascii="Verdana" w:hAnsi="Verdana"/>
                <w:sz w:val="22"/>
                <w:szCs w:val="22"/>
              </w:rPr>
            </w:pPr>
            <w:r w:rsidRPr="005508D8">
              <w:rPr>
                <w:rFonts w:ascii="Verdana" w:hAnsi="Verdana"/>
                <w:sz w:val="22"/>
                <w:szCs w:val="22"/>
              </w:rPr>
              <w:t>Supervisor:</w:t>
            </w:r>
          </w:p>
        </w:tc>
        <w:tc>
          <w:tcPr>
            <w:tcW w:w="2078" w:type="dxa"/>
            <w:gridSpan w:val="2"/>
            <w:tcBorders>
              <w:top w:val="single" w:sz="4" w:space="0" w:color="auto"/>
              <w:left w:val="nil"/>
              <w:bottom w:val="single" w:sz="4" w:space="0" w:color="auto"/>
              <w:right w:val="nil"/>
            </w:tcBorders>
            <w:vAlign w:val="bottom"/>
          </w:tcPr>
          <w:p w:rsidR="00BC07E3" w:rsidRPr="005508D8" w:rsidRDefault="00BC07E3" w:rsidP="00BC07E3">
            <w:pPr>
              <w:pStyle w:val="FieldText"/>
              <w:rPr>
                <w:rFonts w:ascii="Verdana" w:hAnsi="Verdana"/>
                <w:sz w:val="22"/>
                <w:szCs w:val="22"/>
              </w:rPr>
            </w:pPr>
          </w:p>
        </w:tc>
      </w:tr>
    </w:tbl>
    <w:p w:rsidR="00BC07E3" w:rsidRPr="005508D8" w:rsidRDefault="00BC07E3" w:rsidP="00BC07E3">
      <w:pPr>
        <w:rPr>
          <w:rFonts w:ascii="Verdana" w:hAnsi="Verdana"/>
          <w:sz w:val="22"/>
          <w:szCs w:val="22"/>
        </w:rPr>
      </w:pPr>
    </w:p>
    <w:tbl>
      <w:tblPr>
        <w:tblW w:w="5000" w:type="pct"/>
        <w:tblLayout w:type="fixed"/>
        <w:tblCellMar>
          <w:left w:w="0" w:type="dxa"/>
          <w:right w:w="0" w:type="dxa"/>
        </w:tblCellMar>
        <w:tblLook w:val="0000" w:firstRow="0" w:lastRow="0" w:firstColumn="0" w:lastColumn="0" w:noHBand="0" w:noVBand="0"/>
      </w:tblPr>
      <w:tblGrid>
        <w:gridCol w:w="1149"/>
        <w:gridCol w:w="3094"/>
        <w:gridCol w:w="1787"/>
        <w:gridCol w:w="1298"/>
        <w:gridCol w:w="1736"/>
        <w:gridCol w:w="1736"/>
      </w:tblGrid>
      <w:tr w:rsidR="00BC07E3" w:rsidRPr="005508D8" w:rsidTr="00553528">
        <w:trPr>
          <w:trHeight w:val="288"/>
        </w:trPr>
        <w:tc>
          <w:tcPr>
            <w:tcW w:w="1149" w:type="dxa"/>
            <w:vAlign w:val="bottom"/>
          </w:tcPr>
          <w:p w:rsidR="00BC07E3" w:rsidRPr="005508D8" w:rsidRDefault="00BC07E3" w:rsidP="00BC07E3">
            <w:pPr>
              <w:rPr>
                <w:rFonts w:ascii="Verdana" w:hAnsi="Verdana"/>
                <w:sz w:val="22"/>
                <w:szCs w:val="22"/>
              </w:rPr>
            </w:pPr>
            <w:r w:rsidRPr="005508D8">
              <w:rPr>
                <w:rFonts w:ascii="Verdana" w:hAnsi="Verdana"/>
                <w:sz w:val="22"/>
                <w:szCs w:val="22"/>
              </w:rPr>
              <w:t>Job Title:</w:t>
            </w:r>
          </w:p>
        </w:tc>
        <w:tc>
          <w:tcPr>
            <w:tcW w:w="3094" w:type="dxa"/>
            <w:tcBorders>
              <w:bottom w:val="single" w:sz="4" w:space="0" w:color="auto"/>
            </w:tcBorders>
            <w:vAlign w:val="bottom"/>
          </w:tcPr>
          <w:p w:rsidR="00BC07E3" w:rsidRPr="005508D8" w:rsidRDefault="00BC07E3" w:rsidP="00BC07E3">
            <w:pPr>
              <w:pStyle w:val="FieldText"/>
              <w:rPr>
                <w:rFonts w:ascii="Verdana" w:hAnsi="Verdana"/>
                <w:sz w:val="22"/>
                <w:szCs w:val="22"/>
              </w:rPr>
            </w:pPr>
          </w:p>
        </w:tc>
        <w:tc>
          <w:tcPr>
            <w:tcW w:w="1787" w:type="dxa"/>
            <w:vAlign w:val="bottom"/>
          </w:tcPr>
          <w:p w:rsidR="00BC07E3" w:rsidRPr="005508D8" w:rsidRDefault="00BC07E3" w:rsidP="009F1798">
            <w:pPr>
              <w:pStyle w:val="Heading4"/>
              <w:jc w:val="left"/>
              <w:rPr>
                <w:rFonts w:ascii="Verdana" w:hAnsi="Verdana"/>
                <w:sz w:val="22"/>
                <w:szCs w:val="22"/>
              </w:rPr>
            </w:pPr>
            <w:r w:rsidRPr="005508D8">
              <w:rPr>
                <w:rFonts w:ascii="Verdana" w:hAnsi="Verdana"/>
                <w:sz w:val="22"/>
                <w:szCs w:val="22"/>
              </w:rPr>
              <w:t>Starting Salary:</w:t>
            </w:r>
          </w:p>
        </w:tc>
        <w:tc>
          <w:tcPr>
            <w:tcW w:w="1298" w:type="dxa"/>
            <w:tcBorders>
              <w:bottom w:val="single" w:sz="4" w:space="0" w:color="auto"/>
            </w:tcBorders>
            <w:vAlign w:val="bottom"/>
          </w:tcPr>
          <w:p w:rsidR="00BC07E3" w:rsidRPr="005508D8" w:rsidRDefault="00BC07E3" w:rsidP="00BC07E3">
            <w:pPr>
              <w:pStyle w:val="FieldText"/>
              <w:rPr>
                <w:rFonts w:ascii="Verdana" w:hAnsi="Verdana"/>
                <w:sz w:val="22"/>
                <w:szCs w:val="22"/>
              </w:rPr>
            </w:pPr>
            <w:r w:rsidRPr="005508D8">
              <w:rPr>
                <w:rFonts w:ascii="Verdana" w:hAnsi="Verdana"/>
                <w:sz w:val="22"/>
                <w:szCs w:val="22"/>
              </w:rPr>
              <w:t>$</w:t>
            </w:r>
          </w:p>
        </w:tc>
        <w:tc>
          <w:tcPr>
            <w:tcW w:w="1736" w:type="dxa"/>
            <w:tcBorders>
              <w:left w:val="nil"/>
            </w:tcBorders>
            <w:vAlign w:val="bottom"/>
          </w:tcPr>
          <w:p w:rsidR="00BC07E3" w:rsidRPr="005508D8" w:rsidRDefault="00BC07E3" w:rsidP="00BC07E3">
            <w:pPr>
              <w:pStyle w:val="Heading4"/>
              <w:rPr>
                <w:rFonts w:ascii="Verdana" w:hAnsi="Verdana"/>
                <w:sz w:val="22"/>
                <w:szCs w:val="22"/>
              </w:rPr>
            </w:pPr>
            <w:r w:rsidRPr="005508D8">
              <w:rPr>
                <w:rFonts w:ascii="Verdana" w:hAnsi="Verdana"/>
                <w:sz w:val="22"/>
                <w:szCs w:val="22"/>
              </w:rPr>
              <w:t>Ending Salary:</w:t>
            </w:r>
          </w:p>
        </w:tc>
        <w:tc>
          <w:tcPr>
            <w:tcW w:w="1736" w:type="dxa"/>
            <w:tcBorders>
              <w:bottom w:val="single" w:sz="4" w:space="0" w:color="auto"/>
            </w:tcBorders>
            <w:vAlign w:val="bottom"/>
          </w:tcPr>
          <w:p w:rsidR="00BC07E3" w:rsidRPr="005508D8" w:rsidRDefault="00BC07E3" w:rsidP="00BC07E3">
            <w:pPr>
              <w:pStyle w:val="FieldText"/>
              <w:rPr>
                <w:rFonts w:ascii="Verdana" w:hAnsi="Verdana"/>
                <w:sz w:val="22"/>
                <w:szCs w:val="22"/>
              </w:rPr>
            </w:pPr>
            <w:r w:rsidRPr="005508D8">
              <w:rPr>
                <w:rFonts w:ascii="Verdana" w:hAnsi="Verdana"/>
                <w:sz w:val="22"/>
                <w:szCs w:val="22"/>
              </w:rPr>
              <w:t>$</w:t>
            </w:r>
          </w:p>
        </w:tc>
      </w:tr>
    </w:tbl>
    <w:p w:rsidR="00BC07E3" w:rsidRPr="005508D8" w:rsidRDefault="00BC07E3" w:rsidP="00BC07E3">
      <w:pPr>
        <w:rPr>
          <w:rFonts w:ascii="Verdana" w:hAnsi="Verdana"/>
          <w:sz w:val="22"/>
          <w:szCs w:val="22"/>
        </w:rPr>
      </w:pPr>
    </w:p>
    <w:tbl>
      <w:tblPr>
        <w:tblW w:w="5000" w:type="pct"/>
        <w:tblLayout w:type="fixed"/>
        <w:tblCellMar>
          <w:left w:w="0" w:type="dxa"/>
          <w:right w:w="0" w:type="dxa"/>
        </w:tblCellMar>
        <w:tblLook w:val="0000" w:firstRow="0" w:lastRow="0" w:firstColumn="0" w:lastColumn="0" w:noHBand="0" w:noVBand="0"/>
      </w:tblPr>
      <w:tblGrid>
        <w:gridCol w:w="1800"/>
        <w:gridCol w:w="9000"/>
      </w:tblGrid>
      <w:tr w:rsidR="00BC07E3" w:rsidRPr="005508D8" w:rsidTr="00AB358A">
        <w:trPr>
          <w:trHeight w:val="288"/>
        </w:trPr>
        <w:tc>
          <w:tcPr>
            <w:tcW w:w="1800" w:type="dxa"/>
            <w:vAlign w:val="bottom"/>
          </w:tcPr>
          <w:p w:rsidR="00BC07E3" w:rsidRPr="005508D8" w:rsidRDefault="00BC07E3" w:rsidP="00BC07E3">
            <w:pPr>
              <w:rPr>
                <w:rFonts w:ascii="Verdana" w:hAnsi="Verdana"/>
                <w:sz w:val="22"/>
                <w:szCs w:val="22"/>
              </w:rPr>
            </w:pPr>
            <w:r w:rsidRPr="005508D8">
              <w:rPr>
                <w:rFonts w:ascii="Verdana" w:hAnsi="Verdana"/>
                <w:sz w:val="22"/>
                <w:szCs w:val="22"/>
              </w:rPr>
              <w:t>Responsibilities:</w:t>
            </w:r>
          </w:p>
        </w:tc>
        <w:tc>
          <w:tcPr>
            <w:tcW w:w="9000" w:type="dxa"/>
            <w:tcBorders>
              <w:bottom w:val="single" w:sz="4" w:space="0" w:color="auto"/>
            </w:tcBorders>
            <w:vAlign w:val="bottom"/>
          </w:tcPr>
          <w:p w:rsidR="00BC07E3" w:rsidRPr="005508D8" w:rsidRDefault="00BC07E3" w:rsidP="00BC07E3">
            <w:pPr>
              <w:pStyle w:val="FieldText"/>
              <w:rPr>
                <w:rFonts w:ascii="Verdana" w:hAnsi="Verdana"/>
                <w:sz w:val="22"/>
                <w:szCs w:val="22"/>
              </w:rPr>
            </w:pPr>
          </w:p>
        </w:tc>
      </w:tr>
    </w:tbl>
    <w:p w:rsidR="00BC07E3" w:rsidRPr="005508D8" w:rsidRDefault="00BC07E3" w:rsidP="00BC07E3">
      <w:pPr>
        <w:rPr>
          <w:rFonts w:ascii="Verdana" w:hAnsi="Verdan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47"/>
        <w:gridCol w:w="116"/>
        <w:gridCol w:w="1436"/>
        <w:gridCol w:w="483"/>
        <w:gridCol w:w="1928"/>
        <w:gridCol w:w="290"/>
        <w:gridCol w:w="964"/>
        <w:gridCol w:w="957"/>
        <w:gridCol w:w="7"/>
        <w:gridCol w:w="410"/>
        <w:gridCol w:w="992"/>
        <w:gridCol w:w="334"/>
        <w:gridCol w:w="1736"/>
      </w:tblGrid>
      <w:tr w:rsidR="00553528" w:rsidRPr="005508D8" w:rsidTr="00F12F04">
        <w:trPr>
          <w:trHeight w:val="288"/>
        </w:trPr>
        <w:tc>
          <w:tcPr>
            <w:tcW w:w="1263" w:type="dxa"/>
            <w:gridSpan w:val="2"/>
            <w:tcBorders>
              <w:top w:val="nil"/>
              <w:left w:val="nil"/>
              <w:bottom w:val="nil"/>
              <w:right w:val="nil"/>
            </w:tcBorders>
            <w:vAlign w:val="bottom"/>
          </w:tcPr>
          <w:p w:rsidR="00553528" w:rsidRPr="005508D8" w:rsidRDefault="00553528" w:rsidP="00F12F04">
            <w:pPr>
              <w:rPr>
                <w:rFonts w:ascii="Verdana" w:hAnsi="Verdana"/>
                <w:sz w:val="22"/>
                <w:szCs w:val="22"/>
              </w:rPr>
            </w:pPr>
            <w:r w:rsidRPr="005508D8">
              <w:rPr>
                <w:rFonts w:ascii="Verdana" w:hAnsi="Verdana"/>
                <w:sz w:val="22"/>
                <w:szCs w:val="22"/>
              </w:rPr>
              <w:t>From:</w:t>
            </w:r>
          </w:p>
        </w:tc>
        <w:tc>
          <w:tcPr>
            <w:tcW w:w="1436" w:type="dxa"/>
            <w:tcBorders>
              <w:top w:val="nil"/>
              <w:left w:val="nil"/>
              <w:bottom w:val="nil"/>
              <w:right w:val="nil"/>
            </w:tcBorders>
            <w:vAlign w:val="bottom"/>
          </w:tcPr>
          <w:p w:rsidR="00553528" w:rsidRPr="005508D8" w:rsidRDefault="00553528" w:rsidP="00F12F04">
            <w:pPr>
              <w:pStyle w:val="FieldText"/>
              <w:rPr>
                <w:rFonts w:ascii="Verdana" w:hAnsi="Verdana"/>
                <w:sz w:val="22"/>
                <w:szCs w:val="22"/>
              </w:rPr>
            </w:pPr>
          </w:p>
        </w:tc>
        <w:tc>
          <w:tcPr>
            <w:tcW w:w="483" w:type="dxa"/>
            <w:tcBorders>
              <w:top w:val="nil"/>
              <w:left w:val="nil"/>
              <w:bottom w:val="nil"/>
              <w:right w:val="nil"/>
            </w:tcBorders>
            <w:vAlign w:val="bottom"/>
          </w:tcPr>
          <w:p w:rsidR="00553528" w:rsidRPr="005508D8" w:rsidRDefault="00553528" w:rsidP="00F12F04">
            <w:pPr>
              <w:pStyle w:val="Heading4"/>
              <w:rPr>
                <w:rFonts w:ascii="Verdana" w:hAnsi="Verdana"/>
                <w:sz w:val="22"/>
                <w:szCs w:val="22"/>
              </w:rPr>
            </w:pPr>
            <w:r w:rsidRPr="005508D8">
              <w:rPr>
                <w:rFonts w:ascii="Verdana" w:hAnsi="Verdana"/>
                <w:sz w:val="22"/>
                <w:szCs w:val="22"/>
              </w:rPr>
              <w:t>To:</w:t>
            </w:r>
          </w:p>
        </w:tc>
        <w:tc>
          <w:tcPr>
            <w:tcW w:w="1928" w:type="dxa"/>
            <w:tcBorders>
              <w:top w:val="nil"/>
              <w:left w:val="nil"/>
              <w:bottom w:val="nil"/>
              <w:right w:val="nil"/>
            </w:tcBorders>
            <w:vAlign w:val="bottom"/>
          </w:tcPr>
          <w:p w:rsidR="00553528" w:rsidRPr="005508D8" w:rsidRDefault="00553528" w:rsidP="00F12F04">
            <w:pPr>
              <w:pStyle w:val="FieldText"/>
              <w:rPr>
                <w:rFonts w:ascii="Verdana" w:hAnsi="Verdana"/>
                <w:sz w:val="22"/>
                <w:szCs w:val="22"/>
              </w:rPr>
            </w:pPr>
          </w:p>
        </w:tc>
        <w:tc>
          <w:tcPr>
            <w:tcW w:w="2628" w:type="dxa"/>
            <w:gridSpan w:val="5"/>
            <w:tcBorders>
              <w:top w:val="nil"/>
              <w:left w:val="nil"/>
              <w:bottom w:val="nil"/>
              <w:right w:val="nil"/>
            </w:tcBorders>
            <w:vAlign w:val="bottom"/>
          </w:tcPr>
          <w:p w:rsidR="00553528" w:rsidRPr="005508D8" w:rsidRDefault="00553528" w:rsidP="00F12F04">
            <w:pPr>
              <w:pStyle w:val="Heading4"/>
              <w:rPr>
                <w:rFonts w:ascii="Verdana" w:hAnsi="Verdana"/>
                <w:sz w:val="22"/>
                <w:szCs w:val="22"/>
              </w:rPr>
            </w:pPr>
            <w:r>
              <w:rPr>
                <w:rFonts w:ascii="Verdana" w:hAnsi="Verdana"/>
                <w:sz w:val="22"/>
                <w:szCs w:val="22"/>
              </w:rPr>
              <w:t>Current Employer?</w:t>
            </w:r>
          </w:p>
        </w:tc>
        <w:tc>
          <w:tcPr>
            <w:tcW w:w="1326" w:type="dxa"/>
            <w:gridSpan w:val="2"/>
            <w:tcBorders>
              <w:top w:val="nil"/>
              <w:left w:val="nil"/>
              <w:bottom w:val="nil"/>
              <w:right w:val="nil"/>
            </w:tcBorders>
            <w:vAlign w:val="bottom"/>
          </w:tcPr>
          <w:p w:rsidR="00553528" w:rsidRPr="005508D8" w:rsidRDefault="00553528" w:rsidP="00F12F04">
            <w:pPr>
              <w:pStyle w:val="FieldText"/>
              <w:rPr>
                <w:rFonts w:ascii="Verdana" w:hAnsi="Verdana"/>
                <w:sz w:val="22"/>
                <w:szCs w:val="22"/>
              </w:rPr>
            </w:pPr>
            <w:r>
              <w:rPr>
                <w:rFonts w:ascii="Verdana" w:hAnsi="Verdana"/>
                <w:sz w:val="22"/>
                <w:szCs w:val="22"/>
              </w:rPr>
              <w:t xml:space="preserve">   </w:t>
            </w:r>
            <w:r w:rsidRPr="005508D8">
              <w:rPr>
                <w:rFonts w:ascii="Verdana" w:hAnsi="Verdana"/>
                <w:sz w:val="22"/>
                <w:szCs w:val="22"/>
              </w:rPr>
              <w:fldChar w:fldCharType="begin">
                <w:ffData>
                  <w:name w:val="Check3"/>
                  <w:enabled/>
                  <w:calcOnExit w:val="0"/>
                  <w:checkBox>
                    <w:sizeAuto/>
                    <w:default w:val="0"/>
                  </w:checkBox>
                </w:ffData>
              </w:fldChar>
            </w:r>
            <w:r w:rsidRPr="005508D8">
              <w:rPr>
                <w:rFonts w:ascii="Verdana" w:hAnsi="Verdana"/>
                <w:sz w:val="22"/>
                <w:szCs w:val="22"/>
              </w:rPr>
              <w:instrText xml:space="preserve"> FORMCHECKBOX </w:instrText>
            </w:r>
            <w:r w:rsidR="00535696">
              <w:rPr>
                <w:rFonts w:ascii="Verdana" w:hAnsi="Verdana"/>
                <w:sz w:val="22"/>
                <w:szCs w:val="22"/>
              </w:rPr>
            </w:r>
            <w:r w:rsidR="00535696">
              <w:rPr>
                <w:rFonts w:ascii="Verdana" w:hAnsi="Verdana"/>
                <w:sz w:val="22"/>
                <w:szCs w:val="22"/>
              </w:rPr>
              <w:fldChar w:fldCharType="separate"/>
            </w:r>
            <w:r w:rsidRPr="005508D8">
              <w:rPr>
                <w:rFonts w:ascii="Verdana" w:hAnsi="Verdana"/>
                <w:sz w:val="22"/>
                <w:szCs w:val="22"/>
              </w:rPr>
              <w:fldChar w:fldCharType="end"/>
            </w:r>
            <w:r>
              <w:rPr>
                <w:rFonts w:ascii="Verdana" w:hAnsi="Verdana"/>
                <w:sz w:val="22"/>
                <w:szCs w:val="22"/>
              </w:rPr>
              <w:t xml:space="preserve"> </w:t>
            </w:r>
            <w:r w:rsidRPr="00553528">
              <w:rPr>
                <w:rFonts w:ascii="Verdana" w:hAnsi="Verdana"/>
                <w:b w:val="0"/>
                <w:sz w:val="22"/>
                <w:szCs w:val="22"/>
              </w:rPr>
              <w:t>Yes</w:t>
            </w:r>
          </w:p>
        </w:tc>
        <w:tc>
          <w:tcPr>
            <w:tcW w:w="1736" w:type="dxa"/>
            <w:tcBorders>
              <w:top w:val="nil"/>
              <w:left w:val="nil"/>
              <w:bottom w:val="nil"/>
              <w:right w:val="nil"/>
            </w:tcBorders>
            <w:vAlign w:val="bottom"/>
          </w:tcPr>
          <w:p w:rsidR="00553528" w:rsidRPr="005508D8" w:rsidRDefault="00553528" w:rsidP="00F12F04">
            <w:pPr>
              <w:pStyle w:val="FieldText"/>
              <w:rPr>
                <w:rFonts w:ascii="Verdana" w:hAnsi="Verdana"/>
                <w:sz w:val="22"/>
                <w:szCs w:val="22"/>
              </w:rPr>
            </w:pPr>
            <w:r>
              <w:rPr>
                <w:rFonts w:ascii="Verdana" w:hAnsi="Verdana"/>
                <w:sz w:val="22"/>
                <w:szCs w:val="22"/>
              </w:rPr>
              <w:t xml:space="preserve">      </w:t>
            </w:r>
            <w:r w:rsidRPr="005508D8">
              <w:rPr>
                <w:rFonts w:ascii="Verdana" w:hAnsi="Verdana"/>
                <w:sz w:val="22"/>
                <w:szCs w:val="22"/>
              </w:rPr>
              <w:fldChar w:fldCharType="begin">
                <w:ffData>
                  <w:name w:val="Check3"/>
                  <w:enabled/>
                  <w:calcOnExit w:val="0"/>
                  <w:checkBox>
                    <w:sizeAuto/>
                    <w:default w:val="0"/>
                  </w:checkBox>
                </w:ffData>
              </w:fldChar>
            </w:r>
            <w:r w:rsidRPr="005508D8">
              <w:rPr>
                <w:rFonts w:ascii="Verdana" w:hAnsi="Verdana"/>
                <w:sz w:val="22"/>
                <w:szCs w:val="22"/>
              </w:rPr>
              <w:instrText xml:space="preserve"> FORMCHECKBOX </w:instrText>
            </w:r>
            <w:r w:rsidR="00535696">
              <w:rPr>
                <w:rFonts w:ascii="Verdana" w:hAnsi="Verdana"/>
                <w:sz w:val="22"/>
                <w:szCs w:val="22"/>
              </w:rPr>
            </w:r>
            <w:r w:rsidR="00535696">
              <w:rPr>
                <w:rFonts w:ascii="Verdana" w:hAnsi="Verdana"/>
                <w:sz w:val="22"/>
                <w:szCs w:val="22"/>
              </w:rPr>
              <w:fldChar w:fldCharType="separate"/>
            </w:r>
            <w:r w:rsidRPr="005508D8">
              <w:rPr>
                <w:rFonts w:ascii="Verdana" w:hAnsi="Verdana"/>
                <w:sz w:val="22"/>
                <w:szCs w:val="22"/>
              </w:rPr>
              <w:fldChar w:fldCharType="end"/>
            </w:r>
            <w:r>
              <w:rPr>
                <w:rFonts w:ascii="Verdana" w:hAnsi="Verdana"/>
                <w:sz w:val="22"/>
                <w:szCs w:val="22"/>
              </w:rPr>
              <w:t xml:space="preserve"> </w:t>
            </w:r>
            <w:r w:rsidRPr="00553528">
              <w:rPr>
                <w:rFonts w:ascii="Verdana" w:hAnsi="Verdana"/>
                <w:b w:val="0"/>
                <w:sz w:val="22"/>
                <w:szCs w:val="22"/>
              </w:rPr>
              <w:t>No</w:t>
            </w:r>
          </w:p>
        </w:tc>
      </w:tr>
      <w:tr w:rsidR="00553528" w:rsidTr="00F12F04">
        <w:trPr>
          <w:trHeight w:val="288"/>
        </w:trPr>
        <w:tc>
          <w:tcPr>
            <w:tcW w:w="3182" w:type="dxa"/>
            <w:gridSpan w:val="4"/>
            <w:tcBorders>
              <w:top w:val="nil"/>
              <w:left w:val="nil"/>
              <w:bottom w:val="nil"/>
              <w:right w:val="nil"/>
            </w:tcBorders>
            <w:vAlign w:val="bottom"/>
          </w:tcPr>
          <w:p w:rsidR="00553528" w:rsidRPr="005508D8" w:rsidRDefault="00553528" w:rsidP="00F12F04">
            <w:pPr>
              <w:pStyle w:val="Heading4"/>
              <w:jc w:val="left"/>
              <w:rPr>
                <w:rFonts w:ascii="Verdana" w:hAnsi="Verdana"/>
                <w:sz w:val="22"/>
                <w:szCs w:val="22"/>
              </w:rPr>
            </w:pPr>
            <w:r>
              <w:rPr>
                <w:rFonts w:ascii="Verdana" w:hAnsi="Verdana"/>
                <w:sz w:val="22"/>
                <w:szCs w:val="22"/>
              </w:rPr>
              <w:t>Reason for Leaving?</w:t>
            </w:r>
          </w:p>
        </w:tc>
        <w:tc>
          <w:tcPr>
            <w:tcW w:w="7618" w:type="dxa"/>
            <w:gridSpan w:val="9"/>
            <w:tcBorders>
              <w:top w:val="nil"/>
              <w:left w:val="nil"/>
              <w:bottom w:val="single" w:sz="4" w:space="0" w:color="auto"/>
              <w:right w:val="nil"/>
            </w:tcBorders>
            <w:vAlign w:val="bottom"/>
          </w:tcPr>
          <w:p w:rsidR="00553528" w:rsidRDefault="00553528" w:rsidP="00F12F04">
            <w:pPr>
              <w:pStyle w:val="FieldText"/>
              <w:rPr>
                <w:rFonts w:ascii="Verdana" w:hAnsi="Verdana"/>
                <w:sz w:val="22"/>
                <w:szCs w:val="22"/>
              </w:rPr>
            </w:pPr>
          </w:p>
        </w:tc>
      </w:tr>
      <w:tr w:rsidR="00553528" w:rsidRPr="005508D8" w:rsidTr="00F12F04">
        <w:tc>
          <w:tcPr>
            <w:tcW w:w="7321" w:type="dxa"/>
            <w:gridSpan w:val="8"/>
            <w:tcBorders>
              <w:top w:val="nil"/>
              <w:left w:val="nil"/>
              <w:bottom w:val="nil"/>
              <w:right w:val="nil"/>
            </w:tcBorders>
            <w:vAlign w:val="bottom"/>
          </w:tcPr>
          <w:p w:rsidR="00553528" w:rsidRPr="005508D8" w:rsidRDefault="00553528" w:rsidP="00F12F04">
            <w:pPr>
              <w:pStyle w:val="Checkbox"/>
              <w:rPr>
                <w:rFonts w:ascii="Verdana" w:hAnsi="Verdana"/>
                <w:sz w:val="22"/>
                <w:szCs w:val="22"/>
              </w:rPr>
            </w:pPr>
            <w:r w:rsidRPr="005508D8">
              <w:rPr>
                <w:rFonts w:ascii="Verdana" w:hAnsi="Verdana"/>
                <w:sz w:val="22"/>
                <w:szCs w:val="22"/>
              </w:rPr>
              <w:t>May we contact your previous supervisor for a reference?</w:t>
            </w:r>
          </w:p>
        </w:tc>
        <w:tc>
          <w:tcPr>
            <w:tcW w:w="1743" w:type="dxa"/>
            <w:gridSpan w:val="4"/>
            <w:tcBorders>
              <w:top w:val="single" w:sz="4" w:space="0" w:color="auto"/>
              <w:left w:val="nil"/>
              <w:bottom w:val="nil"/>
              <w:right w:val="nil"/>
            </w:tcBorders>
            <w:vAlign w:val="bottom"/>
          </w:tcPr>
          <w:p w:rsidR="00553528" w:rsidRPr="005508D8" w:rsidRDefault="00553528" w:rsidP="00F12F04">
            <w:pPr>
              <w:pStyle w:val="Checkbox"/>
              <w:rPr>
                <w:rFonts w:ascii="Verdana" w:hAnsi="Verdana"/>
                <w:sz w:val="22"/>
                <w:szCs w:val="22"/>
              </w:rPr>
            </w:pPr>
          </w:p>
          <w:p w:rsidR="00553528" w:rsidRPr="005508D8" w:rsidRDefault="00553528" w:rsidP="00F12F04">
            <w:pPr>
              <w:pStyle w:val="Checkbox"/>
              <w:rPr>
                <w:rFonts w:ascii="Verdana" w:hAnsi="Verdana"/>
                <w:sz w:val="22"/>
                <w:szCs w:val="22"/>
              </w:rPr>
            </w:pPr>
            <w:r w:rsidRPr="005508D8">
              <w:rPr>
                <w:rFonts w:ascii="Verdana" w:hAnsi="Verdana"/>
                <w:sz w:val="22"/>
                <w:szCs w:val="22"/>
              </w:rPr>
              <w:fldChar w:fldCharType="begin">
                <w:ffData>
                  <w:name w:val="Check3"/>
                  <w:enabled/>
                  <w:calcOnExit w:val="0"/>
                  <w:checkBox>
                    <w:sizeAuto/>
                    <w:default w:val="0"/>
                  </w:checkBox>
                </w:ffData>
              </w:fldChar>
            </w:r>
            <w:r w:rsidRPr="005508D8">
              <w:rPr>
                <w:rFonts w:ascii="Verdana" w:hAnsi="Verdana"/>
                <w:sz w:val="22"/>
                <w:szCs w:val="22"/>
              </w:rPr>
              <w:instrText xml:space="preserve"> FORMCHECKBOX </w:instrText>
            </w:r>
            <w:r w:rsidR="00535696">
              <w:rPr>
                <w:rFonts w:ascii="Verdana" w:hAnsi="Verdana"/>
                <w:sz w:val="22"/>
                <w:szCs w:val="22"/>
              </w:rPr>
            </w:r>
            <w:r w:rsidR="00535696">
              <w:rPr>
                <w:rFonts w:ascii="Verdana" w:hAnsi="Verdana"/>
                <w:sz w:val="22"/>
                <w:szCs w:val="22"/>
              </w:rPr>
              <w:fldChar w:fldCharType="separate"/>
            </w:r>
            <w:r w:rsidRPr="005508D8">
              <w:rPr>
                <w:rFonts w:ascii="Verdana" w:hAnsi="Verdana"/>
                <w:sz w:val="22"/>
                <w:szCs w:val="22"/>
              </w:rPr>
              <w:fldChar w:fldCharType="end"/>
            </w:r>
            <w:r>
              <w:rPr>
                <w:rFonts w:ascii="Verdana" w:hAnsi="Verdana"/>
                <w:sz w:val="22"/>
                <w:szCs w:val="22"/>
              </w:rPr>
              <w:t xml:space="preserve"> Yes</w:t>
            </w:r>
          </w:p>
        </w:tc>
        <w:tc>
          <w:tcPr>
            <w:tcW w:w="1736" w:type="dxa"/>
            <w:tcBorders>
              <w:top w:val="single" w:sz="4" w:space="0" w:color="auto"/>
              <w:left w:val="nil"/>
              <w:bottom w:val="nil"/>
              <w:right w:val="nil"/>
            </w:tcBorders>
            <w:vAlign w:val="bottom"/>
          </w:tcPr>
          <w:p w:rsidR="00553528" w:rsidRPr="005508D8" w:rsidRDefault="00553528" w:rsidP="00F12F04">
            <w:pPr>
              <w:pStyle w:val="Checkbox"/>
              <w:rPr>
                <w:rFonts w:ascii="Verdana" w:hAnsi="Verdana"/>
                <w:sz w:val="22"/>
                <w:szCs w:val="22"/>
              </w:rPr>
            </w:pPr>
          </w:p>
          <w:p w:rsidR="00553528" w:rsidRPr="005508D8" w:rsidRDefault="00553528" w:rsidP="00F12F04">
            <w:pPr>
              <w:pStyle w:val="Checkbox"/>
              <w:rPr>
                <w:rFonts w:ascii="Verdana" w:hAnsi="Verdana"/>
                <w:sz w:val="22"/>
                <w:szCs w:val="22"/>
              </w:rPr>
            </w:pPr>
            <w:r w:rsidRPr="005508D8">
              <w:rPr>
                <w:rFonts w:ascii="Verdana" w:hAnsi="Verdana"/>
                <w:sz w:val="22"/>
                <w:szCs w:val="22"/>
              </w:rPr>
              <w:fldChar w:fldCharType="begin">
                <w:ffData>
                  <w:name w:val="Check4"/>
                  <w:enabled/>
                  <w:calcOnExit w:val="0"/>
                  <w:checkBox>
                    <w:sizeAuto/>
                    <w:default w:val="0"/>
                  </w:checkBox>
                </w:ffData>
              </w:fldChar>
            </w:r>
            <w:r w:rsidRPr="005508D8">
              <w:rPr>
                <w:rFonts w:ascii="Verdana" w:hAnsi="Verdana"/>
                <w:sz w:val="22"/>
                <w:szCs w:val="22"/>
              </w:rPr>
              <w:instrText xml:space="preserve"> FORMCHECKBOX </w:instrText>
            </w:r>
            <w:r w:rsidR="00535696">
              <w:rPr>
                <w:rFonts w:ascii="Verdana" w:hAnsi="Verdana"/>
                <w:sz w:val="22"/>
                <w:szCs w:val="22"/>
              </w:rPr>
            </w:r>
            <w:r w:rsidR="00535696">
              <w:rPr>
                <w:rFonts w:ascii="Verdana" w:hAnsi="Verdana"/>
                <w:sz w:val="22"/>
                <w:szCs w:val="22"/>
              </w:rPr>
              <w:fldChar w:fldCharType="separate"/>
            </w:r>
            <w:r w:rsidRPr="005508D8">
              <w:rPr>
                <w:rFonts w:ascii="Verdana" w:hAnsi="Verdana"/>
                <w:sz w:val="22"/>
                <w:szCs w:val="22"/>
              </w:rPr>
              <w:fldChar w:fldCharType="end"/>
            </w:r>
            <w:r>
              <w:rPr>
                <w:rFonts w:ascii="Verdana" w:hAnsi="Verdana"/>
                <w:sz w:val="22"/>
                <w:szCs w:val="22"/>
              </w:rPr>
              <w:t xml:space="preserve"> No</w:t>
            </w:r>
          </w:p>
        </w:tc>
      </w:tr>
      <w:tr w:rsidR="00176E67" w:rsidRPr="005508D8" w:rsidTr="003C25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400" w:type="dxa"/>
            <w:gridSpan w:val="6"/>
            <w:vAlign w:val="bottom"/>
          </w:tcPr>
          <w:p w:rsidR="00176E67" w:rsidRPr="005508D8" w:rsidRDefault="00176E67" w:rsidP="00BC07E3">
            <w:pPr>
              <w:rPr>
                <w:rFonts w:ascii="Verdana" w:hAnsi="Verdana"/>
                <w:sz w:val="22"/>
                <w:szCs w:val="22"/>
              </w:rPr>
            </w:pPr>
          </w:p>
        </w:tc>
        <w:tc>
          <w:tcPr>
            <w:tcW w:w="964" w:type="dxa"/>
            <w:vAlign w:val="bottom"/>
          </w:tcPr>
          <w:p w:rsidR="00176E67" w:rsidRPr="005508D8" w:rsidRDefault="003C25F3" w:rsidP="00BC07E3">
            <w:pPr>
              <w:pStyle w:val="Checkbox"/>
              <w:rPr>
                <w:rFonts w:ascii="Verdana" w:hAnsi="Verdana"/>
                <w:sz w:val="22"/>
                <w:szCs w:val="22"/>
              </w:rPr>
            </w:pPr>
            <w:r>
              <w:rPr>
                <w:rFonts w:ascii="Verdana" w:hAnsi="Verdana"/>
                <w:noProof/>
                <w:sz w:val="22"/>
                <w:szCs w:val="22"/>
              </w:rPr>
              <mc:AlternateContent>
                <mc:Choice Requires="wps">
                  <w:drawing>
                    <wp:anchor distT="0" distB="0" distL="114300" distR="114300" simplePos="0" relativeHeight="251658752" behindDoc="0" locked="0" layoutInCell="1" allowOverlap="1" wp14:anchorId="303FF536" wp14:editId="20AEDBC1">
                      <wp:simplePos x="0" y="0"/>
                      <wp:positionH relativeFrom="column">
                        <wp:posOffset>-3429000</wp:posOffset>
                      </wp:positionH>
                      <wp:positionV relativeFrom="paragraph">
                        <wp:posOffset>157480</wp:posOffset>
                      </wp:positionV>
                      <wp:extent cx="6848475" cy="0"/>
                      <wp:effectExtent l="0" t="0" r="28575" b="19050"/>
                      <wp:wrapNone/>
                      <wp:docPr id="3" name="Straight Connector 3"/>
                      <wp:cNvGraphicFramePr/>
                      <a:graphic xmlns:a="http://schemas.openxmlformats.org/drawingml/2006/main">
                        <a:graphicData uri="http://schemas.microsoft.com/office/word/2010/wordprocessingShape">
                          <wps:wsp>
                            <wps:cNvCnPr/>
                            <wps:spPr>
                              <a:xfrm>
                                <a:off x="0" y="0"/>
                                <a:ext cx="6848475" cy="0"/>
                              </a:xfrm>
                              <a:prstGeom prst="line">
                                <a:avLst/>
                              </a:prstGeom>
                              <a:noFill/>
                              <a:ln w="9525" cap="flat" cmpd="sng" algn="ctr">
                                <a:solidFill>
                                  <a:sysClr val="window" lastClr="FFFFFF">
                                    <a:lumMod val="6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05FF3C5" id="Straight Connector 3"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0pt,12.4pt" to="269.25pt,1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" strokecolor="#a6a6a6"/>
                  </w:pict>
                </mc:Fallback>
              </mc:AlternateContent>
            </w:r>
          </w:p>
        </w:tc>
        <w:tc>
          <w:tcPr>
            <w:tcW w:w="964" w:type="dxa"/>
            <w:gridSpan w:val="2"/>
            <w:vAlign w:val="bottom"/>
          </w:tcPr>
          <w:p w:rsidR="00176E67" w:rsidRPr="005508D8" w:rsidRDefault="00176E67" w:rsidP="00BC07E3">
            <w:pPr>
              <w:pStyle w:val="Checkbox"/>
              <w:rPr>
                <w:rFonts w:ascii="Verdana" w:hAnsi="Verdana"/>
                <w:sz w:val="22"/>
                <w:szCs w:val="22"/>
              </w:rPr>
            </w:pPr>
          </w:p>
        </w:tc>
        <w:tc>
          <w:tcPr>
            <w:tcW w:w="3472" w:type="dxa"/>
            <w:gridSpan w:val="4"/>
            <w:vAlign w:val="bottom"/>
          </w:tcPr>
          <w:p w:rsidR="00176E67" w:rsidRPr="005508D8" w:rsidRDefault="00176E67" w:rsidP="00BC07E3">
            <w:pPr>
              <w:rPr>
                <w:rFonts w:ascii="Verdana" w:hAnsi="Verdana"/>
                <w:sz w:val="22"/>
                <w:szCs w:val="22"/>
              </w:rPr>
            </w:pPr>
          </w:p>
        </w:tc>
      </w:tr>
      <w:tr w:rsidR="003C25F3" w:rsidRPr="005508D8" w:rsidTr="003C25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1147" w:type="dxa"/>
            <w:vAlign w:val="bottom"/>
          </w:tcPr>
          <w:p w:rsidR="003C25F3" w:rsidRPr="005508D8" w:rsidRDefault="003C25F3" w:rsidP="00BC07E3">
            <w:pPr>
              <w:rPr>
                <w:rFonts w:ascii="Verdana" w:hAnsi="Verdana"/>
                <w:sz w:val="22"/>
                <w:szCs w:val="22"/>
              </w:rPr>
            </w:pPr>
          </w:p>
        </w:tc>
        <w:tc>
          <w:tcPr>
            <w:tcW w:w="6181" w:type="dxa"/>
            <w:gridSpan w:val="8"/>
            <w:vAlign w:val="bottom"/>
          </w:tcPr>
          <w:p w:rsidR="003C25F3" w:rsidRPr="005508D8" w:rsidRDefault="003C25F3" w:rsidP="00BC07E3">
            <w:pPr>
              <w:pStyle w:val="FieldText"/>
              <w:rPr>
                <w:rFonts w:ascii="Verdana" w:hAnsi="Verdana"/>
                <w:sz w:val="22"/>
                <w:szCs w:val="22"/>
              </w:rPr>
            </w:pPr>
          </w:p>
        </w:tc>
        <w:tc>
          <w:tcPr>
            <w:tcW w:w="1402" w:type="dxa"/>
            <w:gridSpan w:val="2"/>
            <w:vAlign w:val="bottom"/>
          </w:tcPr>
          <w:p w:rsidR="003C25F3" w:rsidRPr="005508D8" w:rsidRDefault="003C25F3" w:rsidP="00BC07E3">
            <w:pPr>
              <w:pStyle w:val="Heading4"/>
              <w:rPr>
                <w:rFonts w:ascii="Verdana" w:hAnsi="Verdana"/>
                <w:sz w:val="22"/>
                <w:szCs w:val="22"/>
              </w:rPr>
            </w:pPr>
          </w:p>
        </w:tc>
        <w:tc>
          <w:tcPr>
            <w:tcW w:w="2070" w:type="dxa"/>
            <w:gridSpan w:val="2"/>
            <w:vAlign w:val="bottom"/>
          </w:tcPr>
          <w:p w:rsidR="003C25F3" w:rsidRPr="005508D8" w:rsidRDefault="003C25F3" w:rsidP="00BC07E3">
            <w:pPr>
              <w:pStyle w:val="FieldText"/>
              <w:rPr>
                <w:rFonts w:ascii="Verdana" w:hAnsi="Verdana"/>
                <w:sz w:val="22"/>
                <w:szCs w:val="22"/>
              </w:rPr>
            </w:pPr>
          </w:p>
        </w:tc>
      </w:tr>
      <w:tr w:rsidR="00BC07E3" w:rsidRPr="005508D8" w:rsidTr="003C25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1147" w:type="dxa"/>
            <w:vAlign w:val="bottom"/>
          </w:tcPr>
          <w:p w:rsidR="00BC07E3" w:rsidRPr="005508D8" w:rsidRDefault="00BC07E3" w:rsidP="00BC07E3">
            <w:pPr>
              <w:rPr>
                <w:rFonts w:ascii="Verdana" w:hAnsi="Verdana"/>
                <w:sz w:val="22"/>
                <w:szCs w:val="22"/>
              </w:rPr>
            </w:pPr>
            <w:r w:rsidRPr="005508D8">
              <w:rPr>
                <w:rFonts w:ascii="Verdana" w:hAnsi="Verdana"/>
                <w:sz w:val="22"/>
                <w:szCs w:val="22"/>
              </w:rPr>
              <w:t>Company:</w:t>
            </w:r>
          </w:p>
        </w:tc>
        <w:tc>
          <w:tcPr>
            <w:tcW w:w="6181" w:type="dxa"/>
            <w:gridSpan w:val="8"/>
            <w:tcBorders>
              <w:bottom w:val="single" w:sz="4" w:space="0" w:color="auto"/>
            </w:tcBorders>
            <w:vAlign w:val="bottom"/>
          </w:tcPr>
          <w:p w:rsidR="00BC07E3" w:rsidRPr="005508D8" w:rsidRDefault="00BC07E3" w:rsidP="00BC07E3">
            <w:pPr>
              <w:pStyle w:val="FieldText"/>
              <w:rPr>
                <w:rFonts w:ascii="Verdana" w:hAnsi="Verdana"/>
                <w:sz w:val="22"/>
                <w:szCs w:val="22"/>
              </w:rPr>
            </w:pPr>
          </w:p>
        </w:tc>
        <w:tc>
          <w:tcPr>
            <w:tcW w:w="1402" w:type="dxa"/>
            <w:gridSpan w:val="2"/>
            <w:vAlign w:val="bottom"/>
          </w:tcPr>
          <w:p w:rsidR="00BC07E3" w:rsidRPr="005508D8" w:rsidRDefault="00BC07E3" w:rsidP="00BC07E3">
            <w:pPr>
              <w:pStyle w:val="Heading4"/>
              <w:rPr>
                <w:rFonts w:ascii="Verdana" w:hAnsi="Verdana"/>
                <w:sz w:val="22"/>
                <w:szCs w:val="22"/>
              </w:rPr>
            </w:pPr>
            <w:r w:rsidRPr="005508D8">
              <w:rPr>
                <w:rFonts w:ascii="Verdana" w:hAnsi="Verdana"/>
                <w:sz w:val="22"/>
                <w:szCs w:val="22"/>
              </w:rPr>
              <w:t>Phone:</w:t>
            </w:r>
          </w:p>
        </w:tc>
        <w:tc>
          <w:tcPr>
            <w:tcW w:w="2070" w:type="dxa"/>
            <w:gridSpan w:val="2"/>
            <w:tcBorders>
              <w:bottom w:val="single" w:sz="4" w:space="0" w:color="auto"/>
            </w:tcBorders>
            <w:vAlign w:val="bottom"/>
          </w:tcPr>
          <w:p w:rsidR="00BC07E3" w:rsidRPr="005508D8" w:rsidRDefault="00BC07E3" w:rsidP="00BC07E3">
            <w:pPr>
              <w:pStyle w:val="FieldText"/>
              <w:rPr>
                <w:rFonts w:ascii="Verdana" w:hAnsi="Verdana"/>
                <w:sz w:val="22"/>
                <w:szCs w:val="22"/>
              </w:rPr>
            </w:pPr>
          </w:p>
        </w:tc>
      </w:tr>
      <w:tr w:rsidR="00BC07E3" w:rsidRPr="005508D8" w:rsidTr="005535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0"/>
        </w:trPr>
        <w:tc>
          <w:tcPr>
            <w:tcW w:w="1147" w:type="dxa"/>
            <w:vAlign w:val="bottom"/>
          </w:tcPr>
          <w:p w:rsidR="00BC07E3" w:rsidRPr="005508D8" w:rsidRDefault="00BC07E3" w:rsidP="00BC07E3">
            <w:pPr>
              <w:rPr>
                <w:rFonts w:ascii="Verdana" w:hAnsi="Verdana"/>
                <w:sz w:val="22"/>
                <w:szCs w:val="22"/>
              </w:rPr>
            </w:pPr>
            <w:r w:rsidRPr="005508D8">
              <w:rPr>
                <w:rFonts w:ascii="Verdana" w:hAnsi="Verdana"/>
                <w:sz w:val="22"/>
                <w:szCs w:val="22"/>
              </w:rPr>
              <w:t>Address:</w:t>
            </w:r>
          </w:p>
        </w:tc>
        <w:tc>
          <w:tcPr>
            <w:tcW w:w="6181" w:type="dxa"/>
            <w:gridSpan w:val="8"/>
            <w:tcBorders>
              <w:top w:val="single" w:sz="4" w:space="0" w:color="auto"/>
              <w:bottom w:val="single" w:sz="4" w:space="0" w:color="auto"/>
            </w:tcBorders>
            <w:vAlign w:val="bottom"/>
          </w:tcPr>
          <w:p w:rsidR="00BC07E3" w:rsidRPr="005508D8" w:rsidRDefault="00BC07E3" w:rsidP="00BC07E3">
            <w:pPr>
              <w:pStyle w:val="FieldText"/>
              <w:rPr>
                <w:rFonts w:ascii="Verdana" w:hAnsi="Verdana"/>
                <w:sz w:val="22"/>
                <w:szCs w:val="22"/>
              </w:rPr>
            </w:pPr>
          </w:p>
        </w:tc>
        <w:tc>
          <w:tcPr>
            <w:tcW w:w="1402" w:type="dxa"/>
            <w:gridSpan w:val="2"/>
            <w:vAlign w:val="bottom"/>
          </w:tcPr>
          <w:p w:rsidR="00BC07E3" w:rsidRPr="005508D8" w:rsidRDefault="00BC07E3" w:rsidP="00BC07E3">
            <w:pPr>
              <w:pStyle w:val="Heading4"/>
              <w:rPr>
                <w:rFonts w:ascii="Verdana" w:hAnsi="Verdana"/>
                <w:sz w:val="22"/>
                <w:szCs w:val="22"/>
              </w:rPr>
            </w:pPr>
            <w:r w:rsidRPr="005508D8">
              <w:rPr>
                <w:rFonts w:ascii="Verdana" w:hAnsi="Verdana"/>
                <w:sz w:val="22"/>
                <w:szCs w:val="22"/>
              </w:rPr>
              <w:t>Supervisor:</w:t>
            </w:r>
          </w:p>
        </w:tc>
        <w:tc>
          <w:tcPr>
            <w:tcW w:w="2070" w:type="dxa"/>
            <w:gridSpan w:val="2"/>
            <w:tcBorders>
              <w:top w:val="single" w:sz="4" w:space="0" w:color="auto"/>
              <w:bottom w:val="single" w:sz="4" w:space="0" w:color="auto"/>
            </w:tcBorders>
            <w:vAlign w:val="bottom"/>
          </w:tcPr>
          <w:p w:rsidR="00BC07E3" w:rsidRPr="005508D8" w:rsidRDefault="00BC07E3" w:rsidP="00BC07E3">
            <w:pPr>
              <w:pStyle w:val="FieldText"/>
              <w:rPr>
                <w:rFonts w:ascii="Verdana" w:hAnsi="Verdana"/>
                <w:sz w:val="22"/>
                <w:szCs w:val="22"/>
              </w:rPr>
            </w:pPr>
          </w:p>
        </w:tc>
      </w:tr>
    </w:tbl>
    <w:p w:rsidR="00BC07E3" w:rsidRPr="005508D8" w:rsidRDefault="00BC07E3" w:rsidP="00BC07E3">
      <w:pPr>
        <w:rPr>
          <w:rFonts w:ascii="Verdana" w:hAnsi="Verdana"/>
          <w:sz w:val="22"/>
          <w:szCs w:val="22"/>
        </w:rPr>
      </w:pPr>
    </w:p>
    <w:tbl>
      <w:tblPr>
        <w:tblW w:w="5000" w:type="pct"/>
        <w:tblLayout w:type="fixed"/>
        <w:tblCellMar>
          <w:left w:w="0" w:type="dxa"/>
          <w:right w:w="0" w:type="dxa"/>
        </w:tblCellMar>
        <w:tblLook w:val="0000" w:firstRow="0" w:lastRow="0" w:firstColumn="0" w:lastColumn="0" w:noHBand="0" w:noVBand="0"/>
      </w:tblPr>
      <w:tblGrid>
        <w:gridCol w:w="1149"/>
        <w:gridCol w:w="3094"/>
        <w:gridCol w:w="1639"/>
        <w:gridCol w:w="1446"/>
        <w:gridCol w:w="1736"/>
        <w:gridCol w:w="1736"/>
      </w:tblGrid>
      <w:tr w:rsidR="00BC07E3" w:rsidRPr="005508D8" w:rsidTr="00BC07E3">
        <w:trPr>
          <w:trHeight w:val="288"/>
        </w:trPr>
        <w:tc>
          <w:tcPr>
            <w:tcW w:w="1072" w:type="dxa"/>
            <w:vAlign w:val="bottom"/>
          </w:tcPr>
          <w:p w:rsidR="00BC07E3" w:rsidRPr="005508D8" w:rsidRDefault="00BC07E3" w:rsidP="00BC07E3">
            <w:pPr>
              <w:rPr>
                <w:rFonts w:ascii="Verdana" w:hAnsi="Verdana"/>
                <w:sz w:val="22"/>
                <w:szCs w:val="22"/>
              </w:rPr>
            </w:pPr>
            <w:r w:rsidRPr="005508D8">
              <w:rPr>
                <w:rFonts w:ascii="Verdana" w:hAnsi="Verdana"/>
                <w:sz w:val="22"/>
                <w:szCs w:val="22"/>
              </w:rPr>
              <w:t>Job Title:</w:t>
            </w:r>
          </w:p>
        </w:tc>
        <w:tc>
          <w:tcPr>
            <w:tcW w:w="2888" w:type="dxa"/>
            <w:tcBorders>
              <w:bottom w:val="single" w:sz="4" w:space="0" w:color="auto"/>
            </w:tcBorders>
            <w:vAlign w:val="bottom"/>
          </w:tcPr>
          <w:p w:rsidR="00BC07E3" w:rsidRPr="005508D8" w:rsidRDefault="00BC07E3" w:rsidP="00BC07E3">
            <w:pPr>
              <w:pStyle w:val="FieldText"/>
              <w:rPr>
                <w:rFonts w:ascii="Verdana" w:hAnsi="Verdana"/>
                <w:sz w:val="22"/>
                <w:szCs w:val="22"/>
              </w:rPr>
            </w:pPr>
          </w:p>
        </w:tc>
        <w:tc>
          <w:tcPr>
            <w:tcW w:w="1530" w:type="dxa"/>
            <w:vAlign w:val="bottom"/>
          </w:tcPr>
          <w:p w:rsidR="00BC07E3" w:rsidRPr="005508D8" w:rsidRDefault="00BC07E3" w:rsidP="00BC07E3">
            <w:pPr>
              <w:pStyle w:val="Heading4"/>
              <w:rPr>
                <w:rFonts w:ascii="Verdana" w:hAnsi="Verdana"/>
                <w:sz w:val="22"/>
                <w:szCs w:val="22"/>
              </w:rPr>
            </w:pPr>
            <w:r w:rsidRPr="005508D8">
              <w:rPr>
                <w:rFonts w:ascii="Verdana" w:hAnsi="Verdana"/>
                <w:sz w:val="22"/>
                <w:szCs w:val="22"/>
              </w:rPr>
              <w:t>Starting Salary:</w:t>
            </w:r>
          </w:p>
        </w:tc>
        <w:tc>
          <w:tcPr>
            <w:tcW w:w="1350" w:type="dxa"/>
            <w:tcBorders>
              <w:bottom w:val="single" w:sz="4" w:space="0" w:color="auto"/>
            </w:tcBorders>
            <w:vAlign w:val="bottom"/>
          </w:tcPr>
          <w:p w:rsidR="00BC07E3" w:rsidRPr="005508D8" w:rsidRDefault="00BC07E3" w:rsidP="00BC07E3">
            <w:pPr>
              <w:pStyle w:val="FieldText"/>
              <w:rPr>
                <w:rFonts w:ascii="Verdana" w:hAnsi="Verdana"/>
                <w:sz w:val="22"/>
                <w:szCs w:val="22"/>
              </w:rPr>
            </w:pPr>
            <w:r w:rsidRPr="005508D8">
              <w:rPr>
                <w:rFonts w:ascii="Verdana" w:hAnsi="Verdana"/>
                <w:sz w:val="22"/>
                <w:szCs w:val="22"/>
              </w:rPr>
              <w:t>$</w:t>
            </w:r>
          </w:p>
        </w:tc>
        <w:tc>
          <w:tcPr>
            <w:tcW w:w="1620" w:type="dxa"/>
            <w:vAlign w:val="bottom"/>
          </w:tcPr>
          <w:p w:rsidR="00BC07E3" w:rsidRPr="005508D8" w:rsidRDefault="00BC07E3" w:rsidP="00BC07E3">
            <w:pPr>
              <w:pStyle w:val="Heading4"/>
              <w:rPr>
                <w:rFonts w:ascii="Verdana" w:hAnsi="Verdana"/>
                <w:sz w:val="22"/>
                <w:szCs w:val="22"/>
              </w:rPr>
            </w:pPr>
            <w:r w:rsidRPr="005508D8">
              <w:rPr>
                <w:rFonts w:ascii="Verdana" w:hAnsi="Verdana"/>
                <w:sz w:val="22"/>
                <w:szCs w:val="22"/>
              </w:rPr>
              <w:t>Ending Salary:</w:t>
            </w:r>
          </w:p>
        </w:tc>
        <w:tc>
          <w:tcPr>
            <w:tcW w:w="1620" w:type="dxa"/>
            <w:tcBorders>
              <w:bottom w:val="single" w:sz="4" w:space="0" w:color="auto"/>
            </w:tcBorders>
            <w:vAlign w:val="bottom"/>
          </w:tcPr>
          <w:p w:rsidR="00BC07E3" w:rsidRPr="005508D8" w:rsidRDefault="00BC07E3" w:rsidP="00BC07E3">
            <w:pPr>
              <w:pStyle w:val="FieldText"/>
              <w:rPr>
                <w:rFonts w:ascii="Verdana" w:hAnsi="Verdana"/>
                <w:sz w:val="22"/>
                <w:szCs w:val="22"/>
              </w:rPr>
            </w:pPr>
            <w:r w:rsidRPr="005508D8">
              <w:rPr>
                <w:rFonts w:ascii="Verdana" w:hAnsi="Verdana"/>
                <w:sz w:val="22"/>
                <w:szCs w:val="22"/>
              </w:rPr>
              <w:t>$</w:t>
            </w:r>
          </w:p>
        </w:tc>
      </w:tr>
    </w:tbl>
    <w:p w:rsidR="00BC07E3" w:rsidRPr="005508D8" w:rsidRDefault="00BC07E3" w:rsidP="00BC07E3">
      <w:pPr>
        <w:rPr>
          <w:rFonts w:ascii="Verdana" w:hAnsi="Verdana"/>
          <w:sz w:val="22"/>
          <w:szCs w:val="22"/>
        </w:rPr>
      </w:pPr>
    </w:p>
    <w:tbl>
      <w:tblPr>
        <w:tblW w:w="5000" w:type="pct"/>
        <w:tblLayout w:type="fixed"/>
        <w:tblCellMar>
          <w:left w:w="0" w:type="dxa"/>
          <w:right w:w="0" w:type="dxa"/>
        </w:tblCellMar>
        <w:tblLook w:val="0000" w:firstRow="0" w:lastRow="0" w:firstColumn="0" w:lastColumn="0" w:noHBand="0" w:noVBand="0"/>
      </w:tblPr>
      <w:tblGrid>
        <w:gridCol w:w="2163"/>
        <w:gridCol w:w="8637"/>
      </w:tblGrid>
      <w:tr w:rsidR="00BC07E3" w:rsidRPr="005508D8" w:rsidTr="00BA2DC4">
        <w:trPr>
          <w:trHeight w:val="288"/>
        </w:trPr>
        <w:tc>
          <w:tcPr>
            <w:tcW w:w="2165" w:type="dxa"/>
            <w:vAlign w:val="bottom"/>
          </w:tcPr>
          <w:p w:rsidR="00BC07E3" w:rsidRPr="005508D8" w:rsidRDefault="00BC07E3" w:rsidP="00BC07E3">
            <w:pPr>
              <w:rPr>
                <w:rFonts w:ascii="Verdana" w:hAnsi="Verdana"/>
                <w:sz w:val="22"/>
                <w:szCs w:val="22"/>
              </w:rPr>
            </w:pPr>
            <w:r w:rsidRPr="005508D8">
              <w:rPr>
                <w:rFonts w:ascii="Verdana" w:hAnsi="Verdana"/>
                <w:sz w:val="22"/>
                <w:szCs w:val="22"/>
              </w:rPr>
              <w:t>Responsibilities:</w:t>
            </w:r>
          </w:p>
        </w:tc>
        <w:tc>
          <w:tcPr>
            <w:tcW w:w="8645" w:type="dxa"/>
            <w:tcBorders>
              <w:bottom w:val="single" w:sz="4" w:space="0" w:color="auto"/>
            </w:tcBorders>
            <w:vAlign w:val="bottom"/>
          </w:tcPr>
          <w:p w:rsidR="00BC07E3" w:rsidRPr="005508D8" w:rsidRDefault="00BC07E3" w:rsidP="00BC07E3">
            <w:pPr>
              <w:pStyle w:val="FieldText"/>
              <w:rPr>
                <w:rFonts w:ascii="Verdana" w:hAnsi="Verdana"/>
                <w:sz w:val="22"/>
                <w:szCs w:val="22"/>
              </w:rPr>
            </w:pPr>
          </w:p>
        </w:tc>
      </w:tr>
    </w:tbl>
    <w:p w:rsidR="00BC07E3" w:rsidRPr="005508D8" w:rsidRDefault="00BC07E3" w:rsidP="00BC07E3">
      <w:pPr>
        <w:rPr>
          <w:rFonts w:ascii="Verdana" w:hAnsi="Verdan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63"/>
        <w:gridCol w:w="1436"/>
        <w:gridCol w:w="483"/>
        <w:gridCol w:w="1928"/>
        <w:gridCol w:w="2211"/>
        <w:gridCol w:w="417"/>
        <w:gridCol w:w="1326"/>
        <w:gridCol w:w="1736"/>
      </w:tblGrid>
      <w:tr w:rsidR="00553528" w:rsidRPr="005508D8" w:rsidTr="00F12F04">
        <w:trPr>
          <w:trHeight w:val="288"/>
        </w:trPr>
        <w:tc>
          <w:tcPr>
            <w:tcW w:w="1263" w:type="dxa"/>
            <w:tcBorders>
              <w:top w:val="nil"/>
              <w:left w:val="nil"/>
              <w:bottom w:val="nil"/>
              <w:right w:val="nil"/>
            </w:tcBorders>
            <w:vAlign w:val="bottom"/>
          </w:tcPr>
          <w:p w:rsidR="00553528" w:rsidRPr="005508D8" w:rsidRDefault="00553528" w:rsidP="00F12F04">
            <w:pPr>
              <w:rPr>
                <w:rFonts w:ascii="Verdana" w:hAnsi="Verdana"/>
                <w:sz w:val="22"/>
                <w:szCs w:val="22"/>
              </w:rPr>
            </w:pPr>
            <w:r w:rsidRPr="005508D8">
              <w:rPr>
                <w:rFonts w:ascii="Verdana" w:hAnsi="Verdana"/>
                <w:sz w:val="22"/>
                <w:szCs w:val="22"/>
              </w:rPr>
              <w:t>From:</w:t>
            </w:r>
          </w:p>
        </w:tc>
        <w:tc>
          <w:tcPr>
            <w:tcW w:w="1436" w:type="dxa"/>
            <w:tcBorders>
              <w:top w:val="nil"/>
              <w:left w:val="nil"/>
              <w:bottom w:val="nil"/>
              <w:right w:val="nil"/>
            </w:tcBorders>
            <w:vAlign w:val="bottom"/>
          </w:tcPr>
          <w:p w:rsidR="00553528" w:rsidRPr="005508D8" w:rsidRDefault="00553528" w:rsidP="00F12F04">
            <w:pPr>
              <w:pStyle w:val="FieldText"/>
              <w:rPr>
                <w:rFonts w:ascii="Verdana" w:hAnsi="Verdana"/>
                <w:sz w:val="22"/>
                <w:szCs w:val="22"/>
              </w:rPr>
            </w:pPr>
          </w:p>
        </w:tc>
        <w:tc>
          <w:tcPr>
            <w:tcW w:w="483" w:type="dxa"/>
            <w:tcBorders>
              <w:top w:val="nil"/>
              <w:left w:val="nil"/>
              <w:bottom w:val="nil"/>
              <w:right w:val="nil"/>
            </w:tcBorders>
            <w:vAlign w:val="bottom"/>
          </w:tcPr>
          <w:p w:rsidR="00553528" w:rsidRPr="005508D8" w:rsidRDefault="00553528" w:rsidP="00F12F04">
            <w:pPr>
              <w:pStyle w:val="Heading4"/>
              <w:rPr>
                <w:rFonts w:ascii="Verdana" w:hAnsi="Verdana"/>
                <w:sz w:val="22"/>
                <w:szCs w:val="22"/>
              </w:rPr>
            </w:pPr>
            <w:r w:rsidRPr="005508D8">
              <w:rPr>
                <w:rFonts w:ascii="Verdana" w:hAnsi="Verdana"/>
                <w:sz w:val="22"/>
                <w:szCs w:val="22"/>
              </w:rPr>
              <w:t>To:</w:t>
            </w:r>
          </w:p>
        </w:tc>
        <w:tc>
          <w:tcPr>
            <w:tcW w:w="1928" w:type="dxa"/>
            <w:tcBorders>
              <w:top w:val="nil"/>
              <w:left w:val="nil"/>
              <w:bottom w:val="nil"/>
              <w:right w:val="nil"/>
            </w:tcBorders>
            <w:vAlign w:val="bottom"/>
          </w:tcPr>
          <w:p w:rsidR="00553528" w:rsidRPr="005508D8" w:rsidRDefault="00553528" w:rsidP="00F12F04">
            <w:pPr>
              <w:pStyle w:val="FieldText"/>
              <w:rPr>
                <w:rFonts w:ascii="Verdana" w:hAnsi="Verdana"/>
                <w:sz w:val="22"/>
                <w:szCs w:val="22"/>
              </w:rPr>
            </w:pPr>
          </w:p>
        </w:tc>
        <w:tc>
          <w:tcPr>
            <w:tcW w:w="2628" w:type="dxa"/>
            <w:gridSpan w:val="2"/>
            <w:tcBorders>
              <w:top w:val="nil"/>
              <w:left w:val="nil"/>
              <w:bottom w:val="nil"/>
              <w:right w:val="nil"/>
            </w:tcBorders>
            <w:vAlign w:val="bottom"/>
          </w:tcPr>
          <w:p w:rsidR="00553528" w:rsidRPr="005508D8" w:rsidRDefault="00553528" w:rsidP="00F12F04">
            <w:pPr>
              <w:pStyle w:val="Heading4"/>
              <w:rPr>
                <w:rFonts w:ascii="Verdana" w:hAnsi="Verdana"/>
                <w:sz w:val="22"/>
                <w:szCs w:val="22"/>
              </w:rPr>
            </w:pPr>
            <w:r>
              <w:rPr>
                <w:rFonts w:ascii="Verdana" w:hAnsi="Verdana"/>
                <w:sz w:val="22"/>
                <w:szCs w:val="22"/>
              </w:rPr>
              <w:t>Current Employer?</w:t>
            </w:r>
          </w:p>
        </w:tc>
        <w:tc>
          <w:tcPr>
            <w:tcW w:w="1326" w:type="dxa"/>
            <w:tcBorders>
              <w:top w:val="nil"/>
              <w:left w:val="nil"/>
              <w:bottom w:val="nil"/>
              <w:right w:val="nil"/>
            </w:tcBorders>
            <w:vAlign w:val="bottom"/>
          </w:tcPr>
          <w:p w:rsidR="00553528" w:rsidRPr="005508D8" w:rsidRDefault="00553528" w:rsidP="00F12F04">
            <w:pPr>
              <w:pStyle w:val="FieldText"/>
              <w:rPr>
                <w:rFonts w:ascii="Verdana" w:hAnsi="Verdana"/>
                <w:sz w:val="22"/>
                <w:szCs w:val="22"/>
              </w:rPr>
            </w:pPr>
            <w:r>
              <w:rPr>
                <w:rFonts w:ascii="Verdana" w:hAnsi="Verdana"/>
                <w:sz w:val="22"/>
                <w:szCs w:val="22"/>
              </w:rPr>
              <w:t xml:space="preserve">   </w:t>
            </w:r>
            <w:r w:rsidRPr="005508D8">
              <w:rPr>
                <w:rFonts w:ascii="Verdana" w:hAnsi="Verdana"/>
                <w:sz w:val="22"/>
                <w:szCs w:val="22"/>
              </w:rPr>
              <w:fldChar w:fldCharType="begin">
                <w:ffData>
                  <w:name w:val="Check3"/>
                  <w:enabled/>
                  <w:calcOnExit w:val="0"/>
                  <w:checkBox>
                    <w:sizeAuto/>
                    <w:default w:val="0"/>
                  </w:checkBox>
                </w:ffData>
              </w:fldChar>
            </w:r>
            <w:r w:rsidRPr="005508D8">
              <w:rPr>
                <w:rFonts w:ascii="Verdana" w:hAnsi="Verdana"/>
                <w:sz w:val="22"/>
                <w:szCs w:val="22"/>
              </w:rPr>
              <w:instrText xml:space="preserve"> FORMCHECKBOX </w:instrText>
            </w:r>
            <w:r w:rsidR="00535696">
              <w:rPr>
                <w:rFonts w:ascii="Verdana" w:hAnsi="Verdana"/>
                <w:sz w:val="22"/>
                <w:szCs w:val="22"/>
              </w:rPr>
            </w:r>
            <w:r w:rsidR="00535696">
              <w:rPr>
                <w:rFonts w:ascii="Verdana" w:hAnsi="Verdana"/>
                <w:sz w:val="22"/>
                <w:szCs w:val="22"/>
              </w:rPr>
              <w:fldChar w:fldCharType="separate"/>
            </w:r>
            <w:r w:rsidRPr="005508D8">
              <w:rPr>
                <w:rFonts w:ascii="Verdana" w:hAnsi="Verdana"/>
                <w:sz w:val="22"/>
                <w:szCs w:val="22"/>
              </w:rPr>
              <w:fldChar w:fldCharType="end"/>
            </w:r>
            <w:r>
              <w:rPr>
                <w:rFonts w:ascii="Verdana" w:hAnsi="Verdana"/>
                <w:sz w:val="22"/>
                <w:szCs w:val="22"/>
              </w:rPr>
              <w:t xml:space="preserve"> </w:t>
            </w:r>
            <w:r w:rsidRPr="00553528">
              <w:rPr>
                <w:rFonts w:ascii="Verdana" w:hAnsi="Verdana"/>
                <w:b w:val="0"/>
                <w:sz w:val="22"/>
                <w:szCs w:val="22"/>
              </w:rPr>
              <w:t>Yes</w:t>
            </w:r>
          </w:p>
        </w:tc>
        <w:tc>
          <w:tcPr>
            <w:tcW w:w="1736" w:type="dxa"/>
            <w:tcBorders>
              <w:top w:val="nil"/>
              <w:left w:val="nil"/>
              <w:bottom w:val="nil"/>
              <w:right w:val="nil"/>
            </w:tcBorders>
            <w:vAlign w:val="bottom"/>
          </w:tcPr>
          <w:p w:rsidR="00553528" w:rsidRPr="005508D8" w:rsidRDefault="00553528" w:rsidP="00F12F04">
            <w:pPr>
              <w:pStyle w:val="FieldText"/>
              <w:rPr>
                <w:rFonts w:ascii="Verdana" w:hAnsi="Verdana"/>
                <w:sz w:val="22"/>
                <w:szCs w:val="22"/>
              </w:rPr>
            </w:pPr>
            <w:r>
              <w:rPr>
                <w:rFonts w:ascii="Verdana" w:hAnsi="Verdana"/>
                <w:sz w:val="22"/>
                <w:szCs w:val="22"/>
              </w:rPr>
              <w:t xml:space="preserve">      </w:t>
            </w:r>
            <w:r w:rsidRPr="005508D8">
              <w:rPr>
                <w:rFonts w:ascii="Verdana" w:hAnsi="Verdana"/>
                <w:sz w:val="22"/>
                <w:szCs w:val="22"/>
              </w:rPr>
              <w:fldChar w:fldCharType="begin">
                <w:ffData>
                  <w:name w:val="Check3"/>
                  <w:enabled/>
                  <w:calcOnExit w:val="0"/>
                  <w:checkBox>
                    <w:sizeAuto/>
                    <w:default w:val="0"/>
                  </w:checkBox>
                </w:ffData>
              </w:fldChar>
            </w:r>
            <w:r w:rsidRPr="005508D8">
              <w:rPr>
                <w:rFonts w:ascii="Verdana" w:hAnsi="Verdana"/>
                <w:sz w:val="22"/>
                <w:szCs w:val="22"/>
              </w:rPr>
              <w:instrText xml:space="preserve"> FORMCHECKBOX </w:instrText>
            </w:r>
            <w:r w:rsidR="00535696">
              <w:rPr>
                <w:rFonts w:ascii="Verdana" w:hAnsi="Verdana"/>
                <w:sz w:val="22"/>
                <w:szCs w:val="22"/>
              </w:rPr>
            </w:r>
            <w:r w:rsidR="00535696">
              <w:rPr>
                <w:rFonts w:ascii="Verdana" w:hAnsi="Verdana"/>
                <w:sz w:val="22"/>
                <w:szCs w:val="22"/>
              </w:rPr>
              <w:fldChar w:fldCharType="separate"/>
            </w:r>
            <w:r w:rsidRPr="005508D8">
              <w:rPr>
                <w:rFonts w:ascii="Verdana" w:hAnsi="Verdana"/>
                <w:sz w:val="22"/>
                <w:szCs w:val="22"/>
              </w:rPr>
              <w:fldChar w:fldCharType="end"/>
            </w:r>
            <w:r>
              <w:rPr>
                <w:rFonts w:ascii="Verdana" w:hAnsi="Verdana"/>
                <w:sz w:val="22"/>
                <w:szCs w:val="22"/>
              </w:rPr>
              <w:t xml:space="preserve"> </w:t>
            </w:r>
            <w:r w:rsidRPr="00553528">
              <w:rPr>
                <w:rFonts w:ascii="Verdana" w:hAnsi="Verdana"/>
                <w:b w:val="0"/>
                <w:sz w:val="22"/>
                <w:szCs w:val="22"/>
              </w:rPr>
              <w:t>No</w:t>
            </w:r>
          </w:p>
        </w:tc>
      </w:tr>
      <w:tr w:rsidR="00553528" w:rsidTr="00F12F04">
        <w:trPr>
          <w:trHeight w:val="288"/>
        </w:trPr>
        <w:tc>
          <w:tcPr>
            <w:tcW w:w="3182" w:type="dxa"/>
            <w:gridSpan w:val="3"/>
            <w:tcBorders>
              <w:top w:val="nil"/>
              <w:left w:val="nil"/>
              <w:bottom w:val="nil"/>
              <w:right w:val="nil"/>
            </w:tcBorders>
            <w:vAlign w:val="bottom"/>
          </w:tcPr>
          <w:p w:rsidR="00553528" w:rsidRPr="005508D8" w:rsidRDefault="00553528" w:rsidP="00F12F04">
            <w:pPr>
              <w:pStyle w:val="Heading4"/>
              <w:jc w:val="left"/>
              <w:rPr>
                <w:rFonts w:ascii="Verdana" w:hAnsi="Verdana"/>
                <w:sz w:val="22"/>
                <w:szCs w:val="22"/>
              </w:rPr>
            </w:pPr>
            <w:r>
              <w:rPr>
                <w:rFonts w:ascii="Verdana" w:hAnsi="Verdana"/>
                <w:sz w:val="22"/>
                <w:szCs w:val="22"/>
              </w:rPr>
              <w:t>Reason for Leaving?</w:t>
            </w:r>
          </w:p>
        </w:tc>
        <w:tc>
          <w:tcPr>
            <w:tcW w:w="7618" w:type="dxa"/>
            <w:gridSpan w:val="5"/>
            <w:tcBorders>
              <w:top w:val="nil"/>
              <w:left w:val="nil"/>
              <w:bottom w:val="single" w:sz="4" w:space="0" w:color="auto"/>
              <w:right w:val="nil"/>
            </w:tcBorders>
            <w:vAlign w:val="bottom"/>
          </w:tcPr>
          <w:p w:rsidR="00553528" w:rsidRDefault="00553528" w:rsidP="00F12F04">
            <w:pPr>
              <w:pStyle w:val="FieldText"/>
              <w:rPr>
                <w:rFonts w:ascii="Verdana" w:hAnsi="Verdana"/>
                <w:sz w:val="22"/>
                <w:szCs w:val="22"/>
              </w:rPr>
            </w:pPr>
          </w:p>
        </w:tc>
      </w:tr>
      <w:tr w:rsidR="00553528" w:rsidRPr="005508D8" w:rsidTr="00F12F04">
        <w:tc>
          <w:tcPr>
            <w:tcW w:w="7321" w:type="dxa"/>
            <w:gridSpan w:val="5"/>
            <w:tcBorders>
              <w:top w:val="nil"/>
              <w:left w:val="nil"/>
              <w:bottom w:val="nil"/>
              <w:right w:val="nil"/>
            </w:tcBorders>
            <w:vAlign w:val="bottom"/>
          </w:tcPr>
          <w:p w:rsidR="00553528" w:rsidRPr="005508D8" w:rsidRDefault="00553528" w:rsidP="00F12F04">
            <w:pPr>
              <w:pStyle w:val="Checkbox"/>
              <w:rPr>
                <w:rFonts w:ascii="Verdana" w:hAnsi="Verdana"/>
                <w:sz w:val="22"/>
                <w:szCs w:val="22"/>
              </w:rPr>
            </w:pPr>
            <w:r w:rsidRPr="005508D8">
              <w:rPr>
                <w:rFonts w:ascii="Verdana" w:hAnsi="Verdana"/>
                <w:sz w:val="22"/>
                <w:szCs w:val="22"/>
              </w:rPr>
              <w:t>May we contact your previous supervisor for a reference?</w:t>
            </w:r>
          </w:p>
        </w:tc>
        <w:tc>
          <w:tcPr>
            <w:tcW w:w="1743" w:type="dxa"/>
            <w:gridSpan w:val="2"/>
            <w:tcBorders>
              <w:top w:val="single" w:sz="4" w:space="0" w:color="auto"/>
              <w:left w:val="nil"/>
              <w:bottom w:val="nil"/>
              <w:right w:val="nil"/>
            </w:tcBorders>
            <w:vAlign w:val="bottom"/>
          </w:tcPr>
          <w:p w:rsidR="00553528" w:rsidRPr="005508D8" w:rsidRDefault="00553528" w:rsidP="00F12F04">
            <w:pPr>
              <w:pStyle w:val="Checkbox"/>
              <w:rPr>
                <w:rFonts w:ascii="Verdana" w:hAnsi="Verdana"/>
                <w:sz w:val="22"/>
                <w:szCs w:val="22"/>
              </w:rPr>
            </w:pPr>
          </w:p>
          <w:p w:rsidR="00553528" w:rsidRPr="005508D8" w:rsidRDefault="00553528" w:rsidP="00F12F04">
            <w:pPr>
              <w:pStyle w:val="Checkbox"/>
              <w:rPr>
                <w:rFonts w:ascii="Verdana" w:hAnsi="Verdana"/>
                <w:sz w:val="22"/>
                <w:szCs w:val="22"/>
              </w:rPr>
            </w:pPr>
            <w:r w:rsidRPr="005508D8">
              <w:rPr>
                <w:rFonts w:ascii="Verdana" w:hAnsi="Verdana"/>
                <w:sz w:val="22"/>
                <w:szCs w:val="22"/>
              </w:rPr>
              <w:fldChar w:fldCharType="begin">
                <w:ffData>
                  <w:name w:val="Check3"/>
                  <w:enabled/>
                  <w:calcOnExit w:val="0"/>
                  <w:checkBox>
                    <w:sizeAuto/>
                    <w:default w:val="0"/>
                  </w:checkBox>
                </w:ffData>
              </w:fldChar>
            </w:r>
            <w:r w:rsidRPr="005508D8">
              <w:rPr>
                <w:rFonts w:ascii="Verdana" w:hAnsi="Verdana"/>
                <w:sz w:val="22"/>
                <w:szCs w:val="22"/>
              </w:rPr>
              <w:instrText xml:space="preserve"> FORMCHECKBOX </w:instrText>
            </w:r>
            <w:r w:rsidR="00535696">
              <w:rPr>
                <w:rFonts w:ascii="Verdana" w:hAnsi="Verdana"/>
                <w:sz w:val="22"/>
                <w:szCs w:val="22"/>
              </w:rPr>
            </w:r>
            <w:r w:rsidR="00535696">
              <w:rPr>
                <w:rFonts w:ascii="Verdana" w:hAnsi="Verdana"/>
                <w:sz w:val="22"/>
                <w:szCs w:val="22"/>
              </w:rPr>
              <w:fldChar w:fldCharType="separate"/>
            </w:r>
            <w:r w:rsidRPr="005508D8">
              <w:rPr>
                <w:rFonts w:ascii="Verdana" w:hAnsi="Verdana"/>
                <w:sz w:val="22"/>
                <w:szCs w:val="22"/>
              </w:rPr>
              <w:fldChar w:fldCharType="end"/>
            </w:r>
            <w:r>
              <w:rPr>
                <w:rFonts w:ascii="Verdana" w:hAnsi="Verdana"/>
                <w:sz w:val="22"/>
                <w:szCs w:val="22"/>
              </w:rPr>
              <w:t xml:space="preserve"> Yes</w:t>
            </w:r>
          </w:p>
        </w:tc>
        <w:tc>
          <w:tcPr>
            <w:tcW w:w="1736" w:type="dxa"/>
            <w:tcBorders>
              <w:top w:val="single" w:sz="4" w:space="0" w:color="auto"/>
              <w:left w:val="nil"/>
              <w:bottom w:val="nil"/>
              <w:right w:val="nil"/>
            </w:tcBorders>
            <w:vAlign w:val="bottom"/>
          </w:tcPr>
          <w:p w:rsidR="00553528" w:rsidRPr="005508D8" w:rsidRDefault="00553528" w:rsidP="00F12F04">
            <w:pPr>
              <w:pStyle w:val="Checkbox"/>
              <w:rPr>
                <w:rFonts w:ascii="Verdana" w:hAnsi="Verdana"/>
                <w:sz w:val="22"/>
                <w:szCs w:val="22"/>
              </w:rPr>
            </w:pPr>
          </w:p>
          <w:p w:rsidR="00553528" w:rsidRPr="005508D8" w:rsidRDefault="00553528" w:rsidP="00F12F04">
            <w:pPr>
              <w:pStyle w:val="Checkbox"/>
              <w:rPr>
                <w:rFonts w:ascii="Verdana" w:hAnsi="Verdana"/>
                <w:sz w:val="22"/>
                <w:szCs w:val="22"/>
              </w:rPr>
            </w:pPr>
            <w:r w:rsidRPr="005508D8">
              <w:rPr>
                <w:rFonts w:ascii="Verdana" w:hAnsi="Verdana"/>
                <w:sz w:val="22"/>
                <w:szCs w:val="22"/>
              </w:rPr>
              <w:fldChar w:fldCharType="begin">
                <w:ffData>
                  <w:name w:val="Check4"/>
                  <w:enabled/>
                  <w:calcOnExit w:val="0"/>
                  <w:checkBox>
                    <w:sizeAuto/>
                    <w:default w:val="0"/>
                  </w:checkBox>
                </w:ffData>
              </w:fldChar>
            </w:r>
            <w:r w:rsidRPr="005508D8">
              <w:rPr>
                <w:rFonts w:ascii="Verdana" w:hAnsi="Verdana"/>
                <w:sz w:val="22"/>
                <w:szCs w:val="22"/>
              </w:rPr>
              <w:instrText xml:space="preserve"> FORMCHECKBOX </w:instrText>
            </w:r>
            <w:r w:rsidR="00535696">
              <w:rPr>
                <w:rFonts w:ascii="Verdana" w:hAnsi="Verdana"/>
                <w:sz w:val="22"/>
                <w:szCs w:val="22"/>
              </w:rPr>
            </w:r>
            <w:r w:rsidR="00535696">
              <w:rPr>
                <w:rFonts w:ascii="Verdana" w:hAnsi="Verdana"/>
                <w:sz w:val="22"/>
                <w:szCs w:val="22"/>
              </w:rPr>
              <w:fldChar w:fldCharType="separate"/>
            </w:r>
            <w:r w:rsidRPr="005508D8">
              <w:rPr>
                <w:rFonts w:ascii="Verdana" w:hAnsi="Verdana"/>
                <w:sz w:val="22"/>
                <w:szCs w:val="22"/>
              </w:rPr>
              <w:fldChar w:fldCharType="end"/>
            </w:r>
            <w:r>
              <w:rPr>
                <w:rFonts w:ascii="Verdana" w:hAnsi="Verdana"/>
                <w:sz w:val="22"/>
                <w:szCs w:val="22"/>
              </w:rPr>
              <w:t xml:space="preserve"> No</w:t>
            </w:r>
          </w:p>
        </w:tc>
      </w:tr>
    </w:tbl>
    <w:p w:rsidR="00654477" w:rsidRPr="005508D8" w:rsidRDefault="00654477">
      <w:pPr>
        <w:rPr>
          <w:rFonts w:ascii="Verdana" w:hAnsi="Verdana"/>
        </w:rPr>
      </w:pPr>
      <w:r w:rsidRPr="005508D8">
        <w:rPr>
          <w:rFonts w:ascii="Verdana" w:hAnsi="Verdana"/>
        </w:rPr>
        <w:br w:type="page"/>
      </w:r>
    </w:p>
    <w:p w:rsidR="00871876" w:rsidRPr="005508D8" w:rsidRDefault="00871876" w:rsidP="00871876">
      <w:pPr>
        <w:pStyle w:val="Heading2"/>
        <w:rPr>
          <w:rFonts w:ascii="Verdana" w:hAnsi="Verdana"/>
          <w:szCs w:val="22"/>
        </w:rPr>
      </w:pPr>
      <w:r w:rsidRPr="005508D8">
        <w:rPr>
          <w:rFonts w:ascii="Verdana" w:hAnsi="Verdana"/>
          <w:szCs w:val="22"/>
        </w:rPr>
        <w:lastRenderedPageBreak/>
        <w:t>Disclaimer and Signature</w:t>
      </w:r>
    </w:p>
    <w:p w:rsidR="00654477" w:rsidRPr="005508D8" w:rsidRDefault="0040741F" w:rsidP="00654477">
      <w:pPr>
        <w:spacing w:after="100" w:afterAutospacing="1"/>
        <w:jc w:val="both"/>
        <w:rPr>
          <w:rFonts w:ascii="Verdana" w:hAnsi="Verdana" w:cs="Arial"/>
          <w:color w:val="000000"/>
          <w:sz w:val="20"/>
          <w:szCs w:val="20"/>
        </w:rPr>
      </w:pPr>
      <w:r w:rsidRPr="005508D8">
        <w:rPr>
          <w:rFonts w:ascii="Verdana" w:hAnsi="Verdana" w:cs="Arial"/>
          <w:color w:val="000000"/>
          <w:sz w:val="20"/>
          <w:szCs w:val="20"/>
        </w:rPr>
        <w:t>All employment opportunities posted online with RevCrest, Inc. are “at will” employment positions.  The term “at will” employment means that both you (the applicant) and RevCrest, Inc. have the right to terminate employment at any time without prior notice.  Any application submitted for consideration does not create an agreement or contract for employment nor any specified duration.  No supervisor at RevCrest, Inc. is authorized to make any assurance of employment.  No implied, verbal, electronic, or written agreements are made with RevCrest, Inc. unless in writing and signed by an officer (such as the president) of RevCrest, Inc.</w:t>
      </w:r>
      <w:r w:rsidR="00654477" w:rsidRPr="005508D8">
        <w:rPr>
          <w:rFonts w:ascii="Verdana" w:hAnsi="Verdana" w:cs="Arial"/>
          <w:color w:val="000000"/>
          <w:sz w:val="20"/>
          <w:szCs w:val="20"/>
        </w:rPr>
        <w:tab/>
      </w:r>
      <w:r w:rsidR="00654477" w:rsidRPr="005508D8">
        <w:rPr>
          <w:rFonts w:ascii="Verdana" w:hAnsi="Verdana" w:cs="Arial"/>
          <w:color w:val="000000"/>
          <w:sz w:val="20"/>
          <w:szCs w:val="20"/>
        </w:rPr>
        <w:tab/>
      </w:r>
      <w:r w:rsidR="00654477" w:rsidRPr="005508D8">
        <w:rPr>
          <w:rFonts w:ascii="Verdana" w:hAnsi="Verdana" w:cs="Arial"/>
          <w:color w:val="000000"/>
          <w:sz w:val="20"/>
          <w:szCs w:val="20"/>
        </w:rPr>
        <w:tab/>
      </w:r>
      <w:r w:rsidR="00654477" w:rsidRPr="005508D8">
        <w:rPr>
          <w:rFonts w:ascii="Verdana" w:hAnsi="Verdana" w:cs="Arial"/>
          <w:color w:val="000000"/>
          <w:sz w:val="20"/>
          <w:szCs w:val="20"/>
        </w:rPr>
        <w:tab/>
      </w:r>
      <w:r w:rsidR="00654477" w:rsidRPr="005508D8">
        <w:rPr>
          <w:rFonts w:ascii="Verdana" w:hAnsi="Verdana" w:cs="Arial"/>
          <w:color w:val="000000"/>
          <w:sz w:val="20"/>
          <w:szCs w:val="20"/>
        </w:rPr>
        <w:tab/>
      </w:r>
      <w:r w:rsidR="00654477" w:rsidRPr="005508D8">
        <w:rPr>
          <w:rFonts w:ascii="Verdana" w:hAnsi="Verdana" w:cs="Arial"/>
          <w:color w:val="000000"/>
          <w:sz w:val="20"/>
          <w:szCs w:val="20"/>
        </w:rPr>
        <w:tab/>
      </w:r>
      <w:r w:rsidR="00654477" w:rsidRPr="005508D8">
        <w:rPr>
          <w:rFonts w:ascii="Verdana" w:hAnsi="Verdana" w:cs="Arial"/>
          <w:color w:val="000000"/>
          <w:sz w:val="20"/>
          <w:szCs w:val="20"/>
        </w:rPr>
        <w:tab/>
      </w:r>
      <w:r w:rsidR="00654477" w:rsidRPr="005508D8">
        <w:rPr>
          <w:rFonts w:ascii="Verdana" w:hAnsi="Verdana" w:cs="Arial"/>
          <w:color w:val="000000"/>
          <w:sz w:val="20"/>
          <w:szCs w:val="20"/>
        </w:rPr>
        <w:tab/>
      </w:r>
      <w:r w:rsidR="00654477" w:rsidRPr="005508D8">
        <w:rPr>
          <w:rFonts w:ascii="Verdana" w:hAnsi="Verdana" w:cs="Arial"/>
          <w:color w:val="000000"/>
          <w:sz w:val="20"/>
          <w:szCs w:val="20"/>
        </w:rPr>
        <w:tab/>
      </w:r>
      <w:r w:rsidR="00654477" w:rsidRPr="005508D8">
        <w:rPr>
          <w:rFonts w:ascii="Verdana" w:hAnsi="Verdana" w:cs="Arial"/>
          <w:color w:val="000000"/>
          <w:sz w:val="20"/>
          <w:szCs w:val="20"/>
        </w:rPr>
        <w:tab/>
      </w:r>
      <w:r w:rsidR="00654477" w:rsidRPr="005508D8">
        <w:rPr>
          <w:rFonts w:ascii="Verdana" w:hAnsi="Verdana" w:cs="Arial"/>
          <w:color w:val="000000"/>
          <w:sz w:val="20"/>
          <w:szCs w:val="20"/>
        </w:rPr>
        <w:tab/>
      </w:r>
    </w:p>
    <w:p w:rsidR="0040741F" w:rsidRPr="005508D8" w:rsidRDefault="0040741F" w:rsidP="00654477">
      <w:pPr>
        <w:spacing w:after="100" w:afterAutospacing="1"/>
        <w:jc w:val="both"/>
        <w:rPr>
          <w:rFonts w:ascii="Verdana" w:hAnsi="Verdana" w:cs="Arial"/>
          <w:color w:val="000000"/>
          <w:sz w:val="20"/>
          <w:szCs w:val="20"/>
        </w:rPr>
      </w:pPr>
      <w:r w:rsidRPr="005508D8">
        <w:rPr>
          <w:rFonts w:ascii="Verdana" w:hAnsi="Verdana" w:cs="Arial"/>
          <w:color w:val="000000"/>
          <w:sz w:val="20"/>
          <w:szCs w:val="20"/>
        </w:rPr>
        <w:t>If selected to continue the application process, you may be required to submit to a urinalysis drug test, criminal background check, credit or driving history check, before or at the time you receive an offer of employment.  Your acceptance of an employment opportunity is contingent on the results of drug test, background check, not being in default or delinquent on any student loans, legal authority to work in the United States and your acceptance of the RevCrest, Inc. policy and safety manual.  Upon employment, you will be required to consent to additional background checks for security clearance or other investigations as reasonable and customary for the position.</w:t>
      </w:r>
    </w:p>
    <w:p w:rsidR="0040741F" w:rsidRPr="005508D8" w:rsidRDefault="0040741F" w:rsidP="00654477">
      <w:pPr>
        <w:spacing w:before="100" w:beforeAutospacing="1" w:after="100" w:afterAutospacing="1"/>
        <w:jc w:val="both"/>
        <w:rPr>
          <w:rFonts w:ascii="Verdana" w:hAnsi="Verdana" w:cs="Arial"/>
          <w:color w:val="000000"/>
          <w:sz w:val="20"/>
          <w:szCs w:val="20"/>
        </w:rPr>
      </w:pPr>
      <w:r w:rsidRPr="005508D8">
        <w:rPr>
          <w:rFonts w:ascii="Verdana" w:hAnsi="Verdana" w:cs="Arial"/>
          <w:color w:val="000000"/>
          <w:sz w:val="20"/>
          <w:szCs w:val="20"/>
        </w:rPr>
        <w:t xml:space="preserve">I hereby authorize RevCrest, Inc. to thoroughly investigate my criminal background, credit and driving history check, references, work record, education and other matters related to my suitability for employment and further authorize the references I have listed to disclose to the Company any and all letters, reports, and other information related to my work records, without giving me prior notice of such disclosure.  I also understand that a Federal and/or criminal history background investigation, including fingerprinting may be conducted.  In addition, I hereby release the Company, my former employers, and all other persons, corporations, partnerships, and associations </w:t>
      </w:r>
      <w:r w:rsidRPr="005508D8">
        <w:rPr>
          <w:rFonts w:ascii="Verdana" w:hAnsi="Verdana" w:cs="Arial"/>
          <w:color w:val="000000"/>
          <w:sz w:val="20"/>
          <w:szCs w:val="20"/>
        </w:rPr>
        <w:lastRenderedPageBreak/>
        <w:t>from any and all claims, demands, or liabilities arising out of or in any way related to such investigation or disclosure.  </w:t>
      </w:r>
    </w:p>
    <w:p w:rsidR="0040741F" w:rsidRPr="005508D8" w:rsidRDefault="0040741F" w:rsidP="00654477">
      <w:pPr>
        <w:spacing w:before="100" w:beforeAutospacing="1" w:after="100" w:afterAutospacing="1"/>
        <w:jc w:val="both"/>
        <w:rPr>
          <w:rFonts w:ascii="Verdana" w:hAnsi="Verdana" w:cs="Arial"/>
          <w:color w:val="000000"/>
          <w:sz w:val="20"/>
          <w:szCs w:val="20"/>
        </w:rPr>
      </w:pPr>
      <w:r w:rsidRPr="005508D8">
        <w:rPr>
          <w:rFonts w:ascii="Verdana" w:hAnsi="Verdana" w:cs="Arial"/>
          <w:color w:val="000000"/>
          <w:sz w:val="20"/>
          <w:szCs w:val="20"/>
        </w:rPr>
        <w:t>Should a search of public records (including records documenting an arrest, indictment, conviction, civil judicial action, tax lien, or outstanding judgment) be conducted by internal personnel employed by the company or external agency hired by the company, I understand that, I am entitled to copies of any such public records obtained by the company. Results of my background check will be available per Federal, State, and Local law requirements.</w:t>
      </w:r>
    </w:p>
    <w:p w:rsidR="0040741F" w:rsidRPr="005508D8" w:rsidRDefault="0040741F" w:rsidP="00654477">
      <w:pPr>
        <w:spacing w:before="100" w:beforeAutospacing="1" w:after="100" w:afterAutospacing="1"/>
        <w:jc w:val="both"/>
        <w:rPr>
          <w:rFonts w:ascii="Verdana" w:hAnsi="Verdana" w:cs="Arial"/>
          <w:color w:val="000000"/>
          <w:sz w:val="20"/>
          <w:szCs w:val="20"/>
        </w:rPr>
      </w:pPr>
      <w:r w:rsidRPr="005508D8">
        <w:rPr>
          <w:rFonts w:ascii="Verdana" w:hAnsi="Verdana" w:cs="Arial"/>
          <w:color w:val="000000"/>
          <w:sz w:val="20"/>
          <w:szCs w:val="20"/>
        </w:rPr>
        <w:t>I hereby certify that I have not withheld any information that might adversely affect my chances for employment and that the answers given herein are true and correct. I further certify that I, the undersigned applicant, have personally completed this application.  I understand that any omission or misstatement of material fact on this application, or on any document used to secure employment, or during the interview(s) shall be grounds for rejection of this application or for immediate discharge if I am employed, regardless of the time elapsed before discovery.</w:t>
      </w:r>
    </w:p>
    <w:p w:rsidR="0040741F" w:rsidRPr="005508D8" w:rsidRDefault="0040741F" w:rsidP="00654477">
      <w:pPr>
        <w:pStyle w:val="Italic"/>
        <w:jc w:val="both"/>
        <w:rPr>
          <w:rFonts w:ascii="Verdana" w:hAnsi="Verdana" w:cs="Arial"/>
          <w:i w:val="0"/>
          <w:color w:val="000000"/>
        </w:rPr>
      </w:pPr>
      <w:r w:rsidRPr="005508D8">
        <w:rPr>
          <w:rFonts w:ascii="Verdana" w:hAnsi="Verdana" w:cs="Arial"/>
          <w:i w:val="0"/>
          <w:color w:val="000000"/>
        </w:rPr>
        <w:t>RevCrest, Inc. is committed to maintaining an environment of equal opportunity.  RevCrest, Inc. seeks applicants without regard to race, color, religion, gender, national origin, age, disability or status as a disabled veteran or veteran of the Vietnam Era.  RevCrest, Inc. complies with state and federal nondiscrimination laws and urges employees to use and value both traditional and diverse experiences in business and workplace communications, problem solving and skill development.</w:t>
      </w:r>
    </w:p>
    <w:p w:rsidR="00871876" w:rsidRPr="005508D8" w:rsidRDefault="0040741F" w:rsidP="00C958D6">
      <w:pPr>
        <w:spacing w:before="100" w:beforeAutospacing="1" w:after="100" w:afterAutospacing="1"/>
        <w:jc w:val="both"/>
        <w:rPr>
          <w:rFonts w:ascii="Verdana" w:hAnsi="Verdana"/>
        </w:rPr>
      </w:pPr>
      <w:r w:rsidRPr="005508D8">
        <w:rPr>
          <w:rFonts w:ascii="Verdana" w:hAnsi="Verdana" w:cs="Arial"/>
          <w:color w:val="000000"/>
          <w:sz w:val="20"/>
          <w:szCs w:val="20"/>
        </w:rPr>
        <w:t>I have read and fully understand the foregoing and I seek employment under these conditions.</w:t>
      </w:r>
      <w:r w:rsidR="00C958D6" w:rsidRPr="005508D8">
        <w:rPr>
          <w:rFonts w:ascii="Verdana" w:hAnsi="Verdana" w:cs="Arial"/>
          <w:color w:val="000000"/>
          <w:sz w:val="20"/>
          <w:szCs w:val="20"/>
        </w:rPr>
        <w:t xml:space="preserve"> </w:t>
      </w:r>
      <w:r w:rsidR="00871876" w:rsidRPr="005508D8">
        <w:rPr>
          <w:rFonts w:ascii="Verdana" w:hAnsi="Verdana"/>
        </w:rPr>
        <w:t xml:space="preserve">I certify that my answers are true and complete to the best of my knowledge. </w:t>
      </w:r>
    </w:p>
    <w:p w:rsidR="00871876" w:rsidRPr="005508D8" w:rsidRDefault="00871876" w:rsidP="00654477">
      <w:pPr>
        <w:pStyle w:val="Italic"/>
        <w:jc w:val="both"/>
        <w:rPr>
          <w:rFonts w:ascii="Verdana" w:hAnsi="Verdana"/>
          <w:i w:val="0"/>
        </w:rPr>
      </w:pPr>
      <w:r w:rsidRPr="005508D8">
        <w:rPr>
          <w:rFonts w:ascii="Verdana" w:hAnsi="Verdana"/>
          <w:i w:val="0"/>
        </w:rPr>
        <w:lastRenderedPageBreak/>
        <w:t>If this application leads to employment, I understand that false or misleading information in my application or interview may result in my release.</w:t>
      </w:r>
    </w:p>
    <w:tbl>
      <w:tblPr>
        <w:tblW w:w="5000" w:type="pct"/>
        <w:tblLayout w:type="fixed"/>
        <w:tblCellMar>
          <w:left w:w="0" w:type="dxa"/>
          <w:right w:w="0" w:type="dxa"/>
        </w:tblCellMar>
        <w:tblLook w:val="0000" w:firstRow="0" w:lastRow="0" w:firstColumn="0" w:lastColumn="0" w:noHBand="0" w:noVBand="0"/>
      </w:tblPr>
      <w:tblGrid>
        <w:gridCol w:w="1260"/>
        <w:gridCol w:w="6473"/>
        <w:gridCol w:w="722"/>
        <w:gridCol w:w="2345"/>
      </w:tblGrid>
      <w:tr w:rsidR="000D2539" w:rsidRPr="005508D8" w:rsidTr="0040741F">
        <w:trPr>
          <w:trHeight w:val="432"/>
        </w:trPr>
        <w:tc>
          <w:tcPr>
            <w:tcW w:w="1260" w:type="dxa"/>
            <w:vAlign w:val="bottom"/>
          </w:tcPr>
          <w:p w:rsidR="000D2539" w:rsidRPr="005508D8" w:rsidRDefault="000D2539" w:rsidP="00490804">
            <w:pPr>
              <w:rPr>
                <w:rFonts w:ascii="Verdana" w:hAnsi="Verdana"/>
                <w:sz w:val="22"/>
                <w:szCs w:val="22"/>
              </w:rPr>
            </w:pPr>
            <w:r w:rsidRPr="005508D8">
              <w:rPr>
                <w:rFonts w:ascii="Verdana" w:hAnsi="Verdana"/>
                <w:sz w:val="22"/>
                <w:szCs w:val="22"/>
              </w:rPr>
              <w:t>Signature:</w:t>
            </w:r>
          </w:p>
        </w:tc>
        <w:tc>
          <w:tcPr>
            <w:tcW w:w="6473" w:type="dxa"/>
            <w:tcBorders>
              <w:bottom w:val="single" w:sz="4" w:space="0" w:color="auto"/>
            </w:tcBorders>
            <w:vAlign w:val="bottom"/>
          </w:tcPr>
          <w:p w:rsidR="000D2539" w:rsidRPr="005508D8" w:rsidRDefault="000D2539" w:rsidP="00682C69">
            <w:pPr>
              <w:pStyle w:val="FieldText"/>
              <w:rPr>
                <w:rFonts w:ascii="Verdana" w:hAnsi="Verdana"/>
                <w:sz w:val="22"/>
                <w:szCs w:val="22"/>
              </w:rPr>
            </w:pPr>
          </w:p>
        </w:tc>
        <w:tc>
          <w:tcPr>
            <w:tcW w:w="722" w:type="dxa"/>
            <w:vAlign w:val="bottom"/>
          </w:tcPr>
          <w:p w:rsidR="000D2539" w:rsidRPr="005508D8" w:rsidRDefault="000D2539" w:rsidP="00C92A3C">
            <w:pPr>
              <w:pStyle w:val="Heading4"/>
              <w:rPr>
                <w:rFonts w:ascii="Verdana" w:hAnsi="Verdana"/>
                <w:sz w:val="22"/>
                <w:szCs w:val="22"/>
              </w:rPr>
            </w:pPr>
            <w:r w:rsidRPr="005508D8">
              <w:rPr>
                <w:rFonts w:ascii="Verdana" w:hAnsi="Verdana"/>
                <w:sz w:val="22"/>
                <w:szCs w:val="22"/>
              </w:rPr>
              <w:t>Date:</w:t>
            </w:r>
          </w:p>
        </w:tc>
        <w:tc>
          <w:tcPr>
            <w:tcW w:w="2345" w:type="dxa"/>
            <w:tcBorders>
              <w:bottom w:val="single" w:sz="4" w:space="0" w:color="auto"/>
            </w:tcBorders>
            <w:vAlign w:val="bottom"/>
          </w:tcPr>
          <w:p w:rsidR="000D2539" w:rsidRPr="005508D8" w:rsidRDefault="000D2539" w:rsidP="00682C69">
            <w:pPr>
              <w:pStyle w:val="FieldText"/>
              <w:rPr>
                <w:rFonts w:ascii="Verdana" w:hAnsi="Verdana"/>
                <w:sz w:val="22"/>
                <w:szCs w:val="22"/>
              </w:rPr>
            </w:pPr>
          </w:p>
        </w:tc>
      </w:tr>
    </w:tbl>
    <w:p w:rsidR="005F6E87" w:rsidRPr="005508D8" w:rsidRDefault="005F6E87" w:rsidP="00654477">
      <w:pPr>
        <w:rPr>
          <w:rFonts w:ascii="Verdana" w:hAnsi="Verdana"/>
          <w:sz w:val="22"/>
          <w:szCs w:val="22"/>
        </w:rPr>
      </w:pPr>
    </w:p>
    <w:sectPr w:rsidR="005F6E87" w:rsidRPr="005508D8" w:rsidSect="00654477">
      <w:headerReference w:type="default" r:id="rId8"/>
      <w:footerReference w:type="default" r:id="rId9"/>
      <w:pgSz w:w="12240" w:h="15840"/>
      <w:pgMar w:top="720" w:right="720" w:bottom="720" w:left="720" w:header="432"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4477" w:rsidRDefault="00654477" w:rsidP="00176E67">
      <w:r>
        <w:separator/>
      </w:r>
    </w:p>
  </w:endnote>
  <w:endnote w:type="continuationSeparator" w:id="0">
    <w:p w:rsidR="00654477" w:rsidRDefault="00654477" w:rsidP="00176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631626"/>
      <w:docPartObj>
        <w:docPartGallery w:val="Page Numbers (Bottom of Page)"/>
        <w:docPartUnique/>
      </w:docPartObj>
    </w:sdtPr>
    <w:sdtEndPr/>
    <w:sdtContent>
      <w:p w:rsidR="00654477" w:rsidRDefault="00553528" w:rsidP="00553528">
        <w:pPr>
          <w:pStyle w:val="Footer"/>
        </w:pPr>
        <w:r w:rsidRPr="00553528">
          <w:rPr>
            <w:color w:val="A6A6A6" w:themeColor="background1" w:themeShade="A6"/>
          </w:rPr>
          <w:t>Revised 11/0</w:t>
        </w:r>
        <w:r w:rsidR="00762FDB">
          <w:rPr>
            <w:color w:val="A6A6A6" w:themeColor="background1" w:themeShade="A6"/>
          </w:rPr>
          <w:t>6</w:t>
        </w:r>
        <w:r w:rsidRPr="00553528">
          <w:rPr>
            <w:color w:val="A6A6A6" w:themeColor="background1" w:themeShade="A6"/>
          </w:rPr>
          <w:t>/2015</w:t>
        </w:r>
        <w:r w:rsidRPr="00553528">
          <w:rPr>
            <w:color w:val="A6A6A6" w:themeColor="background1" w:themeShade="A6"/>
          </w:rPr>
          <w:tab/>
        </w:r>
        <w:r w:rsidRPr="00553528">
          <w:rPr>
            <w:color w:val="A6A6A6" w:themeColor="background1" w:themeShade="A6"/>
          </w:rPr>
          <w:tab/>
        </w:r>
        <w:r>
          <w:tab/>
        </w:r>
        <w:r>
          <w:tab/>
        </w:r>
        <w:r>
          <w:tab/>
        </w:r>
        <w:r>
          <w:tab/>
        </w:r>
        <w:r>
          <w:tab/>
        </w:r>
        <w:r>
          <w:tab/>
        </w:r>
        <w:r>
          <w:tab/>
        </w:r>
        <w:r>
          <w:tab/>
        </w:r>
        <w:r>
          <w:tab/>
        </w:r>
        <w:r>
          <w:tab/>
        </w:r>
        <w:r w:rsidR="00654477">
          <w:fldChar w:fldCharType="begin"/>
        </w:r>
        <w:r w:rsidR="00654477">
          <w:instrText xml:space="preserve"> PAGE   \* MERGEFORMAT </w:instrText>
        </w:r>
        <w:r w:rsidR="00654477">
          <w:fldChar w:fldCharType="separate"/>
        </w:r>
        <w:r w:rsidR="00535696">
          <w:rPr>
            <w:noProof/>
          </w:rPr>
          <w:t>4</w:t>
        </w:r>
        <w:r w:rsidR="00654477">
          <w:rPr>
            <w:noProof/>
          </w:rPr>
          <w:fldChar w:fldCharType="end"/>
        </w:r>
        <w:r w:rsidR="00654477">
          <w:rPr>
            <w:noProof/>
          </w:rPr>
          <w:t xml:space="preserve"> of 5</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4477" w:rsidRDefault="00654477" w:rsidP="00176E67">
      <w:r>
        <w:separator/>
      </w:r>
    </w:p>
  </w:footnote>
  <w:footnote w:type="continuationSeparator" w:id="0">
    <w:p w:rsidR="00654477" w:rsidRDefault="00654477" w:rsidP="00176E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477" w:rsidRDefault="00654477" w:rsidP="00574053">
    <w:pPr>
      <w:pStyle w:val="Header"/>
      <w:jc w:val="center"/>
    </w:pPr>
    <w:r>
      <w:rPr>
        <w:noProof/>
      </w:rPr>
      <w:drawing>
        <wp:inline distT="0" distB="0" distL="0" distR="0" wp14:anchorId="22AECFF6" wp14:editId="276CDCDF">
          <wp:extent cx="1598090" cy="73152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vCrest.jpg"/>
                  <pic:cNvPicPr/>
                </pic:nvPicPr>
                <pic:blipFill rotWithShape="1">
                  <a:blip r:embed="rId1">
                    <a:extLst>
                      <a:ext uri="{28A0092B-C50C-407E-A947-70E740481C1C}">
                        <a14:useLocalDpi xmlns:a14="http://schemas.microsoft.com/office/drawing/2010/main" val="0"/>
                      </a:ext>
                    </a:extLst>
                  </a:blip>
                  <a:srcRect l="25868" t="16667" r="26430" b="29166"/>
                  <a:stretch/>
                </pic:blipFill>
                <pic:spPr bwMode="auto">
                  <a:xfrm>
                    <a:off x="0" y="0"/>
                    <a:ext cx="1598090" cy="731520"/>
                  </a:xfrm>
                  <a:prstGeom prst="rect">
                    <a:avLst/>
                  </a:prstGeom>
                  <a:ln>
                    <a:noFill/>
                  </a:ln>
                  <a:extLst>
                    <a:ext uri="{53640926-AAD7-44D8-BBD7-CCE9431645EC}">
                      <a14:shadowObscured xmlns:a14="http://schemas.microsoft.com/office/drawing/2010/main"/>
                    </a:ext>
                  </a:extLst>
                </pic:spPr>
              </pic:pic>
            </a:graphicData>
          </a:graphic>
        </wp:inline>
      </w:drawing>
    </w:r>
  </w:p>
  <w:p w:rsidR="00654477" w:rsidRDefault="00654477" w:rsidP="00574053">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BFE22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81C84E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760B91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33C8D2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03E1BE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07456B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97664C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14C35C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E54A73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5CE38B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29286B"/>
    <w:multiLevelType w:val="hybridMultilevel"/>
    <w:tmpl w:val="85A810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306CBB"/>
    <w:multiLevelType w:val="hybridMultilevel"/>
    <w:tmpl w:val="E542BC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9F0AB1"/>
    <w:multiLevelType w:val="hybridMultilevel"/>
    <w:tmpl w:val="5B32F4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ocumentProtection w:edit="readOnly" w:enforcement="1"/>
  <w:defaultTabStop w:val="720"/>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B00"/>
    <w:rsid w:val="000071F7"/>
    <w:rsid w:val="00010B00"/>
    <w:rsid w:val="0002798A"/>
    <w:rsid w:val="00031EA0"/>
    <w:rsid w:val="00083002"/>
    <w:rsid w:val="00087B85"/>
    <w:rsid w:val="000A01F1"/>
    <w:rsid w:val="000C1163"/>
    <w:rsid w:val="000C797A"/>
    <w:rsid w:val="000D2539"/>
    <w:rsid w:val="000D2BB8"/>
    <w:rsid w:val="000F2DF4"/>
    <w:rsid w:val="000F6783"/>
    <w:rsid w:val="001047B4"/>
    <w:rsid w:val="00112EB2"/>
    <w:rsid w:val="00120C95"/>
    <w:rsid w:val="00134844"/>
    <w:rsid w:val="0014663E"/>
    <w:rsid w:val="00176E67"/>
    <w:rsid w:val="00180664"/>
    <w:rsid w:val="001903F7"/>
    <w:rsid w:val="0019395E"/>
    <w:rsid w:val="001A7218"/>
    <w:rsid w:val="001D6B76"/>
    <w:rsid w:val="00211828"/>
    <w:rsid w:val="00250014"/>
    <w:rsid w:val="00275BB5"/>
    <w:rsid w:val="00286F6A"/>
    <w:rsid w:val="00291C8C"/>
    <w:rsid w:val="002A1ECE"/>
    <w:rsid w:val="002A2510"/>
    <w:rsid w:val="002A6FA9"/>
    <w:rsid w:val="002B4D1D"/>
    <w:rsid w:val="002C10B1"/>
    <w:rsid w:val="002D222A"/>
    <w:rsid w:val="002F3910"/>
    <w:rsid w:val="003076FD"/>
    <w:rsid w:val="00317005"/>
    <w:rsid w:val="00330050"/>
    <w:rsid w:val="00335259"/>
    <w:rsid w:val="0035486E"/>
    <w:rsid w:val="003929F1"/>
    <w:rsid w:val="003A1B63"/>
    <w:rsid w:val="003A41A1"/>
    <w:rsid w:val="003B2326"/>
    <w:rsid w:val="003C25F3"/>
    <w:rsid w:val="00400251"/>
    <w:rsid w:val="0040741F"/>
    <w:rsid w:val="004136B6"/>
    <w:rsid w:val="004368D4"/>
    <w:rsid w:val="00437ED0"/>
    <w:rsid w:val="00440CD8"/>
    <w:rsid w:val="00443837"/>
    <w:rsid w:val="00447DAA"/>
    <w:rsid w:val="00450F66"/>
    <w:rsid w:val="00461739"/>
    <w:rsid w:val="00467865"/>
    <w:rsid w:val="0048685F"/>
    <w:rsid w:val="00490804"/>
    <w:rsid w:val="004A1437"/>
    <w:rsid w:val="004A4198"/>
    <w:rsid w:val="004A54EA"/>
    <w:rsid w:val="004A5E02"/>
    <w:rsid w:val="004B0578"/>
    <w:rsid w:val="004B2CAB"/>
    <w:rsid w:val="004E34C6"/>
    <w:rsid w:val="004F62AD"/>
    <w:rsid w:val="00501AE8"/>
    <w:rsid w:val="00504B65"/>
    <w:rsid w:val="005114CE"/>
    <w:rsid w:val="0052122B"/>
    <w:rsid w:val="00535696"/>
    <w:rsid w:val="005508D8"/>
    <w:rsid w:val="00553528"/>
    <w:rsid w:val="005557F6"/>
    <w:rsid w:val="00563778"/>
    <w:rsid w:val="00574053"/>
    <w:rsid w:val="005958E3"/>
    <w:rsid w:val="005B4AE2"/>
    <w:rsid w:val="005E63CC"/>
    <w:rsid w:val="005F6E87"/>
    <w:rsid w:val="00607FED"/>
    <w:rsid w:val="00613129"/>
    <w:rsid w:val="00617C65"/>
    <w:rsid w:val="0063459A"/>
    <w:rsid w:val="00654477"/>
    <w:rsid w:val="0066126B"/>
    <w:rsid w:val="00682C69"/>
    <w:rsid w:val="00685608"/>
    <w:rsid w:val="006D2635"/>
    <w:rsid w:val="006D779C"/>
    <w:rsid w:val="006E4F63"/>
    <w:rsid w:val="006E729E"/>
    <w:rsid w:val="00722A00"/>
    <w:rsid w:val="00724FA4"/>
    <w:rsid w:val="007325A9"/>
    <w:rsid w:val="0075451A"/>
    <w:rsid w:val="007602AC"/>
    <w:rsid w:val="00762FDB"/>
    <w:rsid w:val="00774B67"/>
    <w:rsid w:val="00786E50"/>
    <w:rsid w:val="00793AC6"/>
    <w:rsid w:val="007A15D4"/>
    <w:rsid w:val="007A71DE"/>
    <w:rsid w:val="007B199B"/>
    <w:rsid w:val="007B6119"/>
    <w:rsid w:val="007C05B9"/>
    <w:rsid w:val="007C1DA0"/>
    <w:rsid w:val="007C2E54"/>
    <w:rsid w:val="007C71B8"/>
    <w:rsid w:val="007E2A15"/>
    <w:rsid w:val="007E56C4"/>
    <w:rsid w:val="007F3D5B"/>
    <w:rsid w:val="008107D6"/>
    <w:rsid w:val="00841645"/>
    <w:rsid w:val="00852EC6"/>
    <w:rsid w:val="00856C35"/>
    <w:rsid w:val="0087149E"/>
    <w:rsid w:val="00871876"/>
    <w:rsid w:val="008753A7"/>
    <w:rsid w:val="0088782D"/>
    <w:rsid w:val="008A4C7A"/>
    <w:rsid w:val="008B7081"/>
    <w:rsid w:val="008D7A67"/>
    <w:rsid w:val="008F2F8A"/>
    <w:rsid w:val="008F5BCD"/>
    <w:rsid w:val="00902964"/>
    <w:rsid w:val="00920507"/>
    <w:rsid w:val="00922E23"/>
    <w:rsid w:val="00933455"/>
    <w:rsid w:val="0094790F"/>
    <w:rsid w:val="00966B90"/>
    <w:rsid w:val="00972C9A"/>
    <w:rsid w:val="009737B7"/>
    <w:rsid w:val="009802C4"/>
    <w:rsid w:val="0098042D"/>
    <w:rsid w:val="009959C5"/>
    <w:rsid w:val="009976D9"/>
    <w:rsid w:val="00997A3E"/>
    <w:rsid w:val="009A12D5"/>
    <w:rsid w:val="009A1DAE"/>
    <w:rsid w:val="009A4EA3"/>
    <w:rsid w:val="009A55DC"/>
    <w:rsid w:val="009C220D"/>
    <w:rsid w:val="009F1798"/>
    <w:rsid w:val="00A17630"/>
    <w:rsid w:val="00A211B2"/>
    <w:rsid w:val="00A2727E"/>
    <w:rsid w:val="00A35524"/>
    <w:rsid w:val="00A56B00"/>
    <w:rsid w:val="00A60C9E"/>
    <w:rsid w:val="00A74F99"/>
    <w:rsid w:val="00A82BA3"/>
    <w:rsid w:val="00A94ACC"/>
    <w:rsid w:val="00AA2EA7"/>
    <w:rsid w:val="00AB358A"/>
    <w:rsid w:val="00AE6FA4"/>
    <w:rsid w:val="00B03907"/>
    <w:rsid w:val="00B11811"/>
    <w:rsid w:val="00B311E1"/>
    <w:rsid w:val="00B4735C"/>
    <w:rsid w:val="00B579DF"/>
    <w:rsid w:val="00B90EC2"/>
    <w:rsid w:val="00BA268F"/>
    <w:rsid w:val="00BA2DC4"/>
    <w:rsid w:val="00BB1587"/>
    <w:rsid w:val="00BC07E3"/>
    <w:rsid w:val="00BD0C17"/>
    <w:rsid w:val="00BD73F8"/>
    <w:rsid w:val="00C079CA"/>
    <w:rsid w:val="00C45FDA"/>
    <w:rsid w:val="00C624AA"/>
    <w:rsid w:val="00C67741"/>
    <w:rsid w:val="00C74647"/>
    <w:rsid w:val="00C76039"/>
    <w:rsid w:val="00C76480"/>
    <w:rsid w:val="00C80AD2"/>
    <w:rsid w:val="00C8400E"/>
    <w:rsid w:val="00C90B38"/>
    <w:rsid w:val="00C92A3C"/>
    <w:rsid w:val="00C92FD6"/>
    <w:rsid w:val="00C958D6"/>
    <w:rsid w:val="00CE5DC7"/>
    <w:rsid w:val="00CE7D54"/>
    <w:rsid w:val="00D14E73"/>
    <w:rsid w:val="00D30151"/>
    <w:rsid w:val="00D30863"/>
    <w:rsid w:val="00D46C74"/>
    <w:rsid w:val="00D55AFA"/>
    <w:rsid w:val="00D6155E"/>
    <w:rsid w:val="00D83A19"/>
    <w:rsid w:val="00D86A85"/>
    <w:rsid w:val="00D90A75"/>
    <w:rsid w:val="00DA4514"/>
    <w:rsid w:val="00DC47A2"/>
    <w:rsid w:val="00DD62AC"/>
    <w:rsid w:val="00DE1551"/>
    <w:rsid w:val="00DE1A09"/>
    <w:rsid w:val="00DE7FB7"/>
    <w:rsid w:val="00E106E2"/>
    <w:rsid w:val="00E20DDA"/>
    <w:rsid w:val="00E32A8B"/>
    <w:rsid w:val="00E36054"/>
    <w:rsid w:val="00E37E7B"/>
    <w:rsid w:val="00E46E04"/>
    <w:rsid w:val="00E87396"/>
    <w:rsid w:val="00E96F6F"/>
    <w:rsid w:val="00EA2473"/>
    <w:rsid w:val="00EB478A"/>
    <w:rsid w:val="00EC42A3"/>
    <w:rsid w:val="00EF68BB"/>
    <w:rsid w:val="00F10782"/>
    <w:rsid w:val="00F20134"/>
    <w:rsid w:val="00F719F0"/>
    <w:rsid w:val="00F83033"/>
    <w:rsid w:val="00F966AA"/>
    <w:rsid w:val="00FB538F"/>
    <w:rsid w:val="00FC3071"/>
    <w:rsid w:val="00FD5902"/>
    <w:rsid w:val="00FE20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docId w15:val="{5E30E1B4-311A-4BD4-83E5-E321D7CE3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6E67"/>
    <w:rPr>
      <w:rFonts w:asciiTheme="minorHAnsi" w:hAnsiTheme="minorHAnsi"/>
      <w:sz w:val="19"/>
      <w:szCs w:val="24"/>
    </w:rPr>
  </w:style>
  <w:style w:type="paragraph" w:styleId="Heading1">
    <w:name w:val="heading 1"/>
    <w:basedOn w:val="Normal"/>
    <w:next w:val="Normal"/>
    <w:qFormat/>
    <w:rsid w:val="00856C35"/>
    <w:pPr>
      <w:spacing w:before="200" w:after="120"/>
      <w:outlineLvl w:val="0"/>
    </w:pPr>
    <w:rPr>
      <w:rFonts w:asciiTheme="majorHAnsi" w:hAnsiTheme="majorHAnsi"/>
      <w:b/>
      <w:sz w:val="24"/>
    </w:rPr>
  </w:style>
  <w:style w:type="paragraph" w:styleId="Heading2">
    <w:name w:val="heading 2"/>
    <w:basedOn w:val="Normal"/>
    <w:next w:val="Normal"/>
    <w:qFormat/>
    <w:rsid w:val="00176E67"/>
    <w:pPr>
      <w:keepNext/>
      <w:shd w:val="clear" w:color="auto" w:fill="595959" w:themeFill="text1" w:themeFillTint="A6"/>
      <w:spacing w:before="200"/>
      <w:jc w:val="center"/>
      <w:outlineLvl w:val="1"/>
    </w:pPr>
    <w:rPr>
      <w:rFonts w:asciiTheme="majorHAnsi" w:hAnsiTheme="majorHAnsi"/>
      <w:b/>
      <w:color w:val="FFFFFF" w:themeColor="background1"/>
      <w:sz w:val="22"/>
    </w:rPr>
  </w:style>
  <w:style w:type="paragraph" w:styleId="Heading3">
    <w:name w:val="heading 3"/>
    <w:basedOn w:val="Normal"/>
    <w:next w:val="Normal"/>
    <w:link w:val="Heading3Char"/>
    <w:qFormat/>
    <w:rsid w:val="00490804"/>
    <w:pPr>
      <w:outlineLvl w:val="2"/>
    </w:pPr>
    <w:rPr>
      <w:i/>
      <w:sz w:val="16"/>
    </w:rPr>
  </w:style>
  <w:style w:type="paragraph" w:styleId="Heading4">
    <w:name w:val="heading 4"/>
    <w:basedOn w:val="Normal"/>
    <w:next w:val="Normal"/>
    <w:link w:val="Heading4Char"/>
    <w:uiPriority w:val="9"/>
    <w:unhideWhenUsed/>
    <w:qFormat/>
    <w:rsid w:val="00490804"/>
    <w:pPr>
      <w:jc w:val="right"/>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490804"/>
    <w:rPr>
      <w:rFonts w:asciiTheme="minorHAnsi" w:hAnsiTheme="minorHAnsi"/>
      <w:sz w:val="19"/>
      <w:szCs w:val="24"/>
    </w:rPr>
  </w:style>
  <w:style w:type="paragraph" w:styleId="BalloonText">
    <w:name w:val="Balloon Text"/>
    <w:basedOn w:val="Normal"/>
    <w:semiHidden/>
    <w:rsid w:val="0002798A"/>
    <w:rPr>
      <w:rFonts w:ascii="Tahoma" w:hAnsi="Tahoma" w:cs="Tahoma"/>
      <w:sz w:val="16"/>
      <w:szCs w:val="16"/>
    </w:rPr>
  </w:style>
  <w:style w:type="paragraph" w:customStyle="1" w:styleId="Italic">
    <w:name w:val="Italic"/>
    <w:basedOn w:val="Normal"/>
    <w:qFormat/>
    <w:rsid w:val="00490804"/>
    <w:pPr>
      <w:spacing w:before="120" w:after="60"/>
    </w:pPr>
    <w:rPr>
      <w:i/>
      <w:sz w:val="20"/>
      <w:szCs w:val="20"/>
    </w:rPr>
  </w:style>
  <w:style w:type="paragraph" w:customStyle="1" w:styleId="Checkbox">
    <w:name w:val="Checkbox"/>
    <w:basedOn w:val="Normal"/>
    <w:next w:val="Normal"/>
    <w:qFormat/>
    <w:rsid w:val="00490804"/>
    <w:pPr>
      <w:jc w:val="center"/>
    </w:pPr>
    <w:rPr>
      <w:sz w:val="17"/>
      <w:szCs w:val="19"/>
    </w:rPr>
  </w:style>
  <w:style w:type="paragraph" w:customStyle="1" w:styleId="FieldText">
    <w:name w:val="Field Text"/>
    <w:basedOn w:val="Normal"/>
    <w:link w:val="FieldTextChar"/>
    <w:qFormat/>
    <w:rsid w:val="00490804"/>
    <w:rPr>
      <w:b/>
      <w:szCs w:val="19"/>
    </w:rPr>
  </w:style>
  <w:style w:type="character" w:customStyle="1" w:styleId="FieldTextChar">
    <w:name w:val="Field Text Char"/>
    <w:basedOn w:val="DefaultParagraphFont"/>
    <w:link w:val="FieldText"/>
    <w:rsid w:val="00490804"/>
    <w:rPr>
      <w:rFonts w:ascii="Arial" w:hAnsi="Arial"/>
      <w:b/>
      <w:sz w:val="19"/>
      <w:szCs w:val="19"/>
      <w:lang w:val="en-US" w:eastAsia="en-US" w:bidi="ar-SA"/>
    </w:rPr>
  </w:style>
  <w:style w:type="table" w:styleId="TableGrid">
    <w:name w:val="Table Grid"/>
    <w:basedOn w:val="TableNormal"/>
    <w:uiPriority w:val="59"/>
    <w:rsid w:val="00856C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mpanyName">
    <w:name w:val="Company Name"/>
    <w:basedOn w:val="Normal"/>
    <w:qFormat/>
    <w:rsid w:val="00176E67"/>
    <w:pPr>
      <w:jc w:val="right"/>
    </w:pPr>
    <w:rPr>
      <w:rFonts w:asciiTheme="majorHAnsi" w:hAnsiTheme="majorHAnsi"/>
      <w:b/>
      <w:color w:val="595959" w:themeColor="text1" w:themeTint="A6"/>
      <w:sz w:val="36"/>
    </w:rPr>
  </w:style>
  <w:style w:type="paragraph" w:styleId="Header">
    <w:name w:val="header"/>
    <w:basedOn w:val="Normal"/>
    <w:link w:val="HeaderChar"/>
    <w:uiPriority w:val="99"/>
    <w:unhideWhenUsed/>
    <w:rsid w:val="00176E67"/>
    <w:pPr>
      <w:tabs>
        <w:tab w:val="center" w:pos="4680"/>
        <w:tab w:val="right" w:pos="9360"/>
      </w:tabs>
    </w:pPr>
  </w:style>
  <w:style w:type="character" w:customStyle="1" w:styleId="HeaderChar">
    <w:name w:val="Header Char"/>
    <w:basedOn w:val="DefaultParagraphFont"/>
    <w:link w:val="Header"/>
    <w:uiPriority w:val="99"/>
    <w:rsid w:val="00176E67"/>
    <w:rPr>
      <w:rFonts w:asciiTheme="minorHAnsi" w:hAnsiTheme="minorHAnsi"/>
      <w:sz w:val="19"/>
      <w:szCs w:val="24"/>
    </w:rPr>
  </w:style>
  <w:style w:type="paragraph" w:styleId="Footer">
    <w:name w:val="footer"/>
    <w:basedOn w:val="Normal"/>
    <w:link w:val="FooterChar"/>
    <w:uiPriority w:val="99"/>
    <w:unhideWhenUsed/>
    <w:rsid w:val="00176E67"/>
  </w:style>
  <w:style w:type="character" w:customStyle="1" w:styleId="FooterChar">
    <w:name w:val="Footer Char"/>
    <w:basedOn w:val="DefaultParagraphFont"/>
    <w:link w:val="Footer"/>
    <w:uiPriority w:val="99"/>
    <w:rsid w:val="00176E67"/>
    <w:rPr>
      <w:rFonts w:asciiTheme="minorHAnsi" w:hAnsiTheme="minorHAnsi"/>
      <w:sz w:val="19"/>
      <w:szCs w:val="24"/>
    </w:rPr>
  </w:style>
  <w:style w:type="character" w:customStyle="1" w:styleId="Heading3Char">
    <w:name w:val="Heading 3 Char"/>
    <w:basedOn w:val="DefaultParagraphFont"/>
    <w:link w:val="Heading3"/>
    <w:rsid w:val="0040741F"/>
    <w:rPr>
      <w:rFonts w:asciiTheme="minorHAnsi" w:hAnsiTheme="minorHAnsi"/>
      <w:i/>
      <w:sz w:val="16"/>
      <w:szCs w:val="24"/>
    </w:rPr>
  </w:style>
  <w:style w:type="paragraph" w:styleId="ListParagraph">
    <w:name w:val="List Paragraph"/>
    <w:basedOn w:val="Normal"/>
    <w:uiPriority w:val="34"/>
    <w:unhideWhenUsed/>
    <w:qFormat/>
    <w:rsid w:val="00031E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CD3E8D71-0DA9-4A08-BE43-C88C6E5C8F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36E09FE6</Template>
  <TotalTime>1</TotalTime>
  <Pages>5</Pages>
  <Words>1216</Words>
  <Characters>7600</Characters>
  <Application>Microsoft Office Word</Application>
  <DocSecurity>12</DocSecurity>
  <Lines>63</Lines>
  <Paragraphs>17</Paragraphs>
  <ScaleCrop>false</ScaleCrop>
  <HeadingPairs>
    <vt:vector size="2" baseType="variant">
      <vt:variant>
        <vt:lpstr>Title</vt:lpstr>
      </vt:variant>
      <vt:variant>
        <vt:i4>1</vt:i4>
      </vt:variant>
    </vt:vector>
  </HeadingPairs>
  <TitlesOfParts>
    <vt:vector size="1" baseType="lpstr">
      <vt:lpstr>Employment Application</vt:lpstr>
    </vt:vector>
  </TitlesOfParts>
  <Company>RevCrest, Inc.</Company>
  <LinksUpToDate>false</LinksUpToDate>
  <CharactersWithSpaces>8799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Employment Application</dc:title>
  <dc:creator>Michele Malczewski</dc:creator>
  <cp:lastModifiedBy>Danielle Chandler</cp:lastModifiedBy>
  <cp:revision>2</cp:revision>
  <cp:lastPrinted>2013-11-07T14:35:00Z</cp:lastPrinted>
  <dcterms:created xsi:type="dcterms:W3CDTF">2015-11-06T14:24:00Z</dcterms:created>
  <dcterms:modified xsi:type="dcterms:W3CDTF">2015-11-06T14:24:00Z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TC060888241033</vt:lpwstr>
  </property>
</Properties>
</file>